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19FDA" w14:textId="3AA4ED18" w:rsidR="00C563D8" w:rsidRPr="00573F0E" w:rsidRDefault="00C563D8" w:rsidP="00573F0E">
      <w:pPr>
        <w:spacing w:line="300" w:lineRule="auto"/>
        <w:jc w:val="right"/>
        <w:rPr>
          <w:bCs/>
          <w:sz w:val="22"/>
          <w:szCs w:val="22"/>
        </w:rPr>
      </w:pPr>
      <w:r w:rsidRPr="00573F0E">
        <w:rPr>
          <w:bCs/>
          <w:sz w:val="22"/>
          <w:szCs w:val="22"/>
        </w:rPr>
        <w:t xml:space="preserve">Załącznik nr </w:t>
      </w:r>
      <w:r w:rsidR="00BE020A" w:rsidRPr="00573F0E">
        <w:rPr>
          <w:bCs/>
          <w:sz w:val="22"/>
          <w:szCs w:val="22"/>
        </w:rPr>
        <w:t>2</w:t>
      </w:r>
      <w:r w:rsidRPr="00573F0E">
        <w:rPr>
          <w:bCs/>
          <w:sz w:val="22"/>
          <w:szCs w:val="22"/>
        </w:rPr>
        <w:t xml:space="preserve"> do SWZ</w:t>
      </w:r>
      <w:r w:rsidR="0039030F" w:rsidRPr="00573F0E">
        <w:rPr>
          <w:bCs/>
          <w:sz w:val="22"/>
          <w:szCs w:val="22"/>
        </w:rPr>
        <w:t xml:space="preserve"> – Projektowane postanowienia umowy</w:t>
      </w:r>
    </w:p>
    <w:p w14:paraId="104C98FA" w14:textId="7E789D54" w:rsidR="0031275B" w:rsidRPr="00573F0E" w:rsidRDefault="0031275B" w:rsidP="00573F0E">
      <w:pPr>
        <w:spacing w:line="300" w:lineRule="auto"/>
        <w:jc w:val="center"/>
        <w:rPr>
          <w:bCs/>
          <w:sz w:val="22"/>
          <w:szCs w:val="22"/>
        </w:rPr>
      </w:pPr>
    </w:p>
    <w:p w14:paraId="7438941A" w14:textId="77777777" w:rsidR="0099081A" w:rsidRPr="00573F0E" w:rsidRDefault="0099081A" w:rsidP="00573F0E">
      <w:pPr>
        <w:spacing w:line="300" w:lineRule="auto"/>
        <w:jc w:val="center"/>
        <w:rPr>
          <w:bCs/>
          <w:sz w:val="22"/>
          <w:szCs w:val="22"/>
        </w:rPr>
      </w:pPr>
    </w:p>
    <w:p w14:paraId="42CABB57" w14:textId="5336618E" w:rsidR="00273900" w:rsidRPr="00573F0E" w:rsidRDefault="00C563D8" w:rsidP="00573F0E">
      <w:pPr>
        <w:spacing w:line="300" w:lineRule="auto"/>
        <w:jc w:val="center"/>
        <w:rPr>
          <w:b/>
          <w:sz w:val="22"/>
          <w:szCs w:val="22"/>
        </w:rPr>
      </w:pPr>
      <w:r w:rsidRPr="00573F0E">
        <w:rPr>
          <w:b/>
          <w:sz w:val="22"/>
          <w:szCs w:val="22"/>
        </w:rPr>
        <w:t xml:space="preserve">UMOWA </w:t>
      </w:r>
    </w:p>
    <w:p w14:paraId="6098DA33" w14:textId="1601DA31" w:rsidR="0077571D" w:rsidRPr="00573F0E" w:rsidRDefault="0077571D" w:rsidP="00573F0E">
      <w:pPr>
        <w:spacing w:line="300" w:lineRule="auto"/>
        <w:jc w:val="center"/>
        <w:rPr>
          <w:bCs/>
          <w:sz w:val="22"/>
          <w:szCs w:val="22"/>
        </w:rPr>
      </w:pPr>
      <w:r w:rsidRPr="00573F0E">
        <w:rPr>
          <w:bCs/>
          <w:sz w:val="22"/>
          <w:szCs w:val="22"/>
        </w:rPr>
        <w:t>(* umow</w:t>
      </w:r>
      <w:r w:rsidR="0039030F" w:rsidRPr="00573F0E">
        <w:rPr>
          <w:bCs/>
          <w:sz w:val="22"/>
          <w:szCs w:val="22"/>
        </w:rPr>
        <w:t>a</w:t>
      </w:r>
      <w:r w:rsidRPr="00573F0E">
        <w:rPr>
          <w:bCs/>
          <w:sz w:val="22"/>
          <w:szCs w:val="22"/>
        </w:rPr>
        <w:t xml:space="preserve"> zostanie dostosowan</w:t>
      </w:r>
      <w:r w:rsidR="0039030F" w:rsidRPr="00573F0E">
        <w:rPr>
          <w:bCs/>
          <w:sz w:val="22"/>
          <w:szCs w:val="22"/>
        </w:rPr>
        <w:t>a</w:t>
      </w:r>
      <w:r w:rsidRPr="00573F0E">
        <w:rPr>
          <w:bCs/>
          <w:sz w:val="22"/>
          <w:szCs w:val="22"/>
        </w:rPr>
        <w:t xml:space="preserve"> do oferty Wykonawcy)</w:t>
      </w:r>
    </w:p>
    <w:p w14:paraId="24099843" w14:textId="77777777" w:rsidR="00C563D8" w:rsidRPr="00573F0E" w:rsidRDefault="00C563D8" w:rsidP="00573F0E">
      <w:pPr>
        <w:spacing w:line="300" w:lineRule="auto"/>
        <w:jc w:val="center"/>
        <w:rPr>
          <w:bCs/>
          <w:sz w:val="22"/>
          <w:szCs w:val="22"/>
        </w:rPr>
      </w:pPr>
    </w:p>
    <w:p w14:paraId="41C3FA04" w14:textId="652618E0" w:rsidR="00656698" w:rsidRPr="00A910F1" w:rsidRDefault="00C563D8" w:rsidP="00A910F1">
      <w:pPr>
        <w:spacing w:line="300" w:lineRule="auto"/>
        <w:rPr>
          <w:sz w:val="22"/>
          <w:szCs w:val="22"/>
        </w:rPr>
      </w:pPr>
      <w:r w:rsidRPr="00573F0E">
        <w:rPr>
          <w:sz w:val="22"/>
          <w:szCs w:val="22"/>
        </w:rPr>
        <w:t xml:space="preserve">zawarta w dniu …………………. r. pomiędzy: </w:t>
      </w:r>
    </w:p>
    <w:p w14:paraId="60085090" w14:textId="5DE1FD6C" w:rsidR="0056717D" w:rsidRPr="00573F0E" w:rsidRDefault="0056717D" w:rsidP="00573F0E">
      <w:pPr>
        <w:suppressAutoHyphens w:val="0"/>
        <w:spacing w:line="300" w:lineRule="auto"/>
        <w:jc w:val="both"/>
        <w:rPr>
          <w:rFonts w:eastAsia="Calibri"/>
          <w:color w:val="000000"/>
          <w:sz w:val="22"/>
          <w:szCs w:val="22"/>
          <w:lang w:eastAsia="pl-PL"/>
        </w:rPr>
      </w:pPr>
      <w:r w:rsidRPr="00573F0E">
        <w:rPr>
          <w:rFonts w:eastAsia="Calibri"/>
          <w:b/>
          <w:color w:val="000000"/>
          <w:sz w:val="22"/>
          <w:szCs w:val="22"/>
          <w:lang w:eastAsia="pl-PL"/>
        </w:rPr>
        <w:t>Małopolskim Ośrodkiem Doradztwa Rolniczego z siedzibą w Karniowicach</w:t>
      </w:r>
      <w:r w:rsidRPr="00573F0E">
        <w:rPr>
          <w:rFonts w:eastAsia="Calibri"/>
          <w:color w:val="000000"/>
          <w:sz w:val="22"/>
          <w:szCs w:val="22"/>
          <w:lang w:eastAsia="pl-PL"/>
        </w:rPr>
        <w:t xml:space="preserve">, </w:t>
      </w:r>
      <w:r w:rsidRPr="00573F0E">
        <w:rPr>
          <w:rFonts w:eastAsia="Calibri"/>
          <w:b/>
          <w:color w:val="000000"/>
          <w:sz w:val="22"/>
          <w:szCs w:val="22"/>
          <w:lang w:eastAsia="pl-PL"/>
        </w:rPr>
        <w:t xml:space="preserve">ul. Osiedlowa 9, 32-082 Karniowice, </w:t>
      </w:r>
      <w:r w:rsidRPr="00573F0E">
        <w:rPr>
          <w:rFonts w:eastAsia="Calibri"/>
          <w:color w:val="000000"/>
          <w:sz w:val="22"/>
          <w:szCs w:val="22"/>
          <w:lang w:eastAsia="pl-PL"/>
        </w:rPr>
        <w:t>numer NIP: 5130197883, Regon: 356900630, zwanym dalej „</w:t>
      </w:r>
      <w:r w:rsidRPr="00573F0E">
        <w:rPr>
          <w:rFonts w:eastAsia="Calibri"/>
          <w:b/>
          <w:color w:val="000000"/>
          <w:sz w:val="22"/>
          <w:szCs w:val="22"/>
          <w:lang w:eastAsia="pl-PL"/>
        </w:rPr>
        <w:t>Zamawiającym</w:t>
      </w:r>
      <w:r w:rsidRPr="00573F0E">
        <w:rPr>
          <w:rFonts w:eastAsia="Calibri"/>
          <w:color w:val="000000"/>
          <w:sz w:val="22"/>
          <w:szCs w:val="22"/>
          <w:lang w:eastAsia="pl-PL"/>
        </w:rPr>
        <w:t xml:space="preserve">”, reprezentowanym przez : </w:t>
      </w:r>
    </w:p>
    <w:p w14:paraId="3A079AC6" w14:textId="77777777" w:rsidR="0056717D" w:rsidRPr="00573F0E" w:rsidRDefault="0056717D" w:rsidP="00573F0E">
      <w:pPr>
        <w:suppressAutoHyphens w:val="0"/>
        <w:spacing w:line="300" w:lineRule="auto"/>
        <w:ind w:left="72" w:hanging="10"/>
        <w:jc w:val="both"/>
        <w:rPr>
          <w:rFonts w:eastAsia="Calibri"/>
          <w:color w:val="000000"/>
          <w:sz w:val="22"/>
          <w:szCs w:val="22"/>
          <w:lang w:eastAsia="pl-PL"/>
        </w:rPr>
      </w:pPr>
      <w:r w:rsidRPr="00573F0E">
        <w:rPr>
          <w:rFonts w:eastAsia="Calibri"/>
          <w:color w:val="000000"/>
          <w:sz w:val="22"/>
          <w:szCs w:val="22"/>
          <w:lang w:eastAsia="pl-PL"/>
        </w:rPr>
        <w:t xml:space="preserve">……………………………………………,  </w:t>
      </w:r>
    </w:p>
    <w:p w14:paraId="50C97E70" w14:textId="7F9F64E6" w:rsidR="0056717D" w:rsidRPr="00573F0E" w:rsidRDefault="0056717D" w:rsidP="00573F0E">
      <w:pPr>
        <w:suppressAutoHyphens w:val="0"/>
        <w:spacing w:line="300" w:lineRule="auto"/>
        <w:ind w:left="77"/>
        <w:jc w:val="both"/>
        <w:rPr>
          <w:rFonts w:eastAsia="Calibri"/>
          <w:color w:val="000000"/>
          <w:sz w:val="22"/>
          <w:szCs w:val="22"/>
          <w:lang w:eastAsia="pl-PL"/>
        </w:rPr>
      </w:pPr>
    </w:p>
    <w:p w14:paraId="5D0466BA" w14:textId="77777777" w:rsidR="0056717D" w:rsidRPr="00573F0E" w:rsidRDefault="0056717D" w:rsidP="00573F0E">
      <w:pPr>
        <w:suppressAutoHyphens w:val="0"/>
        <w:spacing w:line="300" w:lineRule="auto"/>
        <w:ind w:left="72" w:right="130" w:hanging="10"/>
        <w:jc w:val="both"/>
        <w:rPr>
          <w:rFonts w:eastAsia="Calibri"/>
          <w:color w:val="000000"/>
          <w:sz w:val="22"/>
          <w:szCs w:val="22"/>
          <w:lang w:eastAsia="pl-PL"/>
        </w:rPr>
      </w:pPr>
      <w:r w:rsidRPr="00573F0E">
        <w:rPr>
          <w:rFonts w:eastAsia="Calibri"/>
          <w:color w:val="000000"/>
          <w:sz w:val="22"/>
          <w:szCs w:val="22"/>
          <w:lang w:eastAsia="pl-PL"/>
        </w:rPr>
        <w:t xml:space="preserve">a  </w:t>
      </w:r>
    </w:p>
    <w:p w14:paraId="0CE5D7D2" w14:textId="77777777" w:rsidR="0056717D" w:rsidRPr="00573F0E" w:rsidRDefault="0056717D" w:rsidP="00573F0E">
      <w:pPr>
        <w:suppressAutoHyphens w:val="0"/>
        <w:spacing w:line="300" w:lineRule="auto"/>
        <w:ind w:left="72" w:right="130" w:hanging="10"/>
        <w:jc w:val="both"/>
        <w:rPr>
          <w:rFonts w:eastAsia="Calibri"/>
          <w:color w:val="000000"/>
          <w:sz w:val="22"/>
          <w:szCs w:val="22"/>
          <w:lang w:eastAsia="pl-PL"/>
        </w:rPr>
      </w:pPr>
      <w:r w:rsidRPr="00573F0E">
        <w:rPr>
          <w:rFonts w:eastAsia="Calibri"/>
          <w:color w:val="000000"/>
          <w:sz w:val="22"/>
          <w:szCs w:val="22"/>
          <w:lang w:eastAsia="pl-PL"/>
        </w:rPr>
        <w:t xml:space="preserve">………………………………………………………, NIP……………………………….., REGON………………………………… z siedzibą w………………………….., ul………………………, zarejestrowaną w rejestrze przedsiębiorców Krajowego Rejestru Sądowego prowadzonego przez Sąd Rejonowy dla </w:t>
      </w:r>
    </w:p>
    <w:p w14:paraId="68955C7E" w14:textId="12E1074E" w:rsidR="0056717D" w:rsidRPr="00573F0E" w:rsidRDefault="0056717D" w:rsidP="00573F0E">
      <w:pPr>
        <w:suppressAutoHyphens w:val="0"/>
        <w:spacing w:line="300" w:lineRule="auto"/>
        <w:ind w:left="72" w:right="130" w:hanging="10"/>
        <w:jc w:val="both"/>
        <w:rPr>
          <w:rFonts w:eastAsia="Calibri"/>
          <w:color w:val="000000"/>
          <w:sz w:val="22"/>
          <w:szCs w:val="22"/>
          <w:lang w:eastAsia="pl-PL"/>
        </w:rPr>
      </w:pPr>
      <w:r w:rsidRPr="00573F0E">
        <w:rPr>
          <w:rFonts w:eastAsia="Calibri"/>
          <w:color w:val="000000"/>
          <w:sz w:val="22"/>
          <w:szCs w:val="22"/>
          <w:lang w:eastAsia="pl-PL"/>
        </w:rPr>
        <w:t xml:space="preserve">………………………………………………………………………………., reprezentowaną przez : ………………………………, </w:t>
      </w:r>
      <w:r w:rsidR="00656698" w:rsidRPr="00573F0E">
        <w:rPr>
          <w:rFonts w:eastAsia="Calibri"/>
          <w:color w:val="000000"/>
          <w:sz w:val="22"/>
          <w:szCs w:val="22"/>
          <w:lang w:eastAsia="pl-PL"/>
        </w:rPr>
        <w:t>*</w:t>
      </w:r>
    </w:p>
    <w:p w14:paraId="450A395F" w14:textId="1B486A34" w:rsidR="0056717D" w:rsidRPr="00573F0E" w:rsidRDefault="0056717D" w:rsidP="00573F0E">
      <w:pPr>
        <w:suppressAutoHyphens w:val="0"/>
        <w:spacing w:line="300" w:lineRule="auto"/>
        <w:ind w:left="77"/>
        <w:jc w:val="both"/>
        <w:rPr>
          <w:rFonts w:eastAsia="Calibri"/>
          <w:i/>
          <w:iCs/>
          <w:color w:val="000000"/>
          <w:sz w:val="22"/>
          <w:szCs w:val="22"/>
          <w:lang w:eastAsia="pl-PL"/>
        </w:rPr>
      </w:pPr>
      <w:r w:rsidRPr="00573F0E">
        <w:rPr>
          <w:rFonts w:eastAsia="Calibri"/>
          <w:i/>
          <w:iCs/>
          <w:color w:val="000000"/>
          <w:sz w:val="22"/>
          <w:szCs w:val="22"/>
          <w:lang w:eastAsia="pl-PL"/>
        </w:rPr>
        <w:t xml:space="preserve"> </w:t>
      </w:r>
      <w:r w:rsidR="0099081A" w:rsidRPr="00573F0E">
        <w:rPr>
          <w:rFonts w:eastAsia="Calibri"/>
          <w:i/>
          <w:iCs/>
          <w:color w:val="000000"/>
          <w:sz w:val="22"/>
          <w:szCs w:val="22"/>
          <w:lang w:eastAsia="pl-PL"/>
        </w:rPr>
        <w:t>lub</w:t>
      </w:r>
    </w:p>
    <w:p w14:paraId="067330C8" w14:textId="569677F4" w:rsidR="00FD097F" w:rsidRPr="00573F0E" w:rsidRDefault="0056717D" w:rsidP="00573F0E">
      <w:pPr>
        <w:suppressAutoHyphens w:val="0"/>
        <w:spacing w:line="300" w:lineRule="auto"/>
        <w:ind w:left="72" w:right="130" w:hanging="10"/>
        <w:jc w:val="both"/>
        <w:rPr>
          <w:rFonts w:eastAsia="Calibri"/>
          <w:color w:val="000000"/>
          <w:sz w:val="22"/>
          <w:szCs w:val="22"/>
          <w:lang w:eastAsia="pl-PL"/>
        </w:rPr>
      </w:pPr>
      <w:r w:rsidRPr="00573F0E">
        <w:rPr>
          <w:rFonts w:eastAsia="Calibri"/>
          <w:color w:val="000000"/>
          <w:sz w:val="22"/>
          <w:szCs w:val="22"/>
          <w:lang w:eastAsia="pl-PL"/>
        </w:rPr>
        <w:t>przedsiębiorcą ………………………………………….. prowadzącym działalność gospodarczą pod ………………………………… ul. …………………………………….. wpisaną do Centralnej Ewidencji i Informacji o Działalności Gospodarczej, REGON ………………………., NIP ………………….., działającym osobiście, zwanym dalej „</w:t>
      </w:r>
      <w:r w:rsidRPr="00573F0E">
        <w:rPr>
          <w:rFonts w:eastAsia="Calibri"/>
          <w:b/>
          <w:color w:val="000000"/>
          <w:sz w:val="22"/>
          <w:szCs w:val="22"/>
          <w:lang w:eastAsia="pl-PL"/>
        </w:rPr>
        <w:t>Wykonawcą</w:t>
      </w:r>
      <w:r w:rsidR="0099081A" w:rsidRPr="00573F0E">
        <w:rPr>
          <w:rFonts w:eastAsia="Calibri"/>
          <w:b/>
          <w:color w:val="000000"/>
          <w:sz w:val="22"/>
          <w:szCs w:val="22"/>
          <w:lang w:eastAsia="pl-PL"/>
        </w:rPr>
        <w:t>”</w:t>
      </w:r>
      <w:r w:rsidRPr="00573F0E">
        <w:rPr>
          <w:rFonts w:eastAsia="Calibri"/>
          <w:color w:val="000000"/>
          <w:sz w:val="22"/>
          <w:szCs w:val="22"/>
          <w:lang w:eastAsia="pl-PL"/>
        </w:rPr>
        <w:t>,</w:t>
      </w:r>
    </w:p>
    <w:p w14:paraId="00031CC2" w14:textId="77777777" w:rsidR="00BF1762" w:rsidRPr="00573F0E" w:rsidRDefault="00BF1762" w:rsidP="00573F0E">
      <w:pPr>
        <w:suppressAutoHyphens w:val="0"/>
        <w:spacing w:line="300" w:lineRule="auto"/>
        <w:ind w:left="72" w:right="130" w:hanging="10"/>
        <w:jc w:val="both"/>
        <w:rPr>
          <w:rFonts w:eastAsia="Calibri"/>
          <w:color w:val="000000"/>
          <w:sz w:val="22"/>
          <w:szCs w:val="22"/>
          <w:lang w:eastAsia="pl-PL"/>
        </w:rPr>
      </w:pPr>
    </w:p>
    <w:p w14:paraId="405F983B" w14:textId="0C9D0CDC" w:rsidR="0056717D" w:rsidRPr="00573F0E" w:rsidRDefault="0056717D" w:rsidP="00573F0E">
      <w:pPr>
        <w:suppressAutoHyphens w:val="0"/>
        <w:spacing w:line="300" w:lineRule="auto"/>
        <w:ind w:left="72" w:right="130" w:hanging="10"/>
        <w:jc w:val="both"/>
        <w:rPr>
          <w:rFonts w:eastAsia="Calibri"/>
          <w:color w:val="000000"/>
          <w:sz w:val="22"/>
          <w:szCs w:val="22"/>
          <w:lang w:eastAsia="pl-PL"/>
        </w:rPr>
      </w:pPr>
      <w:r w:rsidRPr="00573F0E">
        <w:rPr>
          <w:rFonts w:eastAsia="Calibri"/>
          <w:color w:val="000000"/>
          <w:sz w:val="22"/>
          <w:szCs w:val="22"/>
          <w:lang w:eastAsia="pl-PL"/>
        </w:rPr>
        <w:t xml:space="preserve">zwanymi łącznie Stronami </w:t>
      </w:r>
      <w:r w:rsidR="0099081A" w:rsidRPr="00573F0E">
        <w:rPr>
          <w:rFonts w:eastAsia="Calibri"/>
          <w:color w:val="000000"/>
          <w:sz w:val="22"/>
          <w:szCs w:val="22"/>
          <w:lang w:eastAsia="pl-PL"/>
        </w:rPr>
        <w:t>u</w:t>
      </w:r>
      <w:r w:rsidRPr="00573F0E">
        <w:rPr>
          <w:rFonts w:eastAsia="Calibri"/>
          <w:color w:val="000000"/>
          <w:sz w:val="22"/>
          <w:szCs w:val="22"/>
          <w:lang w:eastAsia="pl-PL"/>
        </w:rPr>
        <w:t xml:space="preserve">mowy. </w:t>
      </w:r>
    </w:p>
    <w:p w14:paraId="3BC9D2B0" w14:textId="77777777" w:rsidR="00C563D8" w:rsidRPr="00573F0E" w:rsidRDefault="00C563D8" w:rsidP="00573F0E">
      <w:pPr>
        <w:spacing w:line="300" w:lineRule="auto"/>
        <w:rPr>
          <w:sz w:val="22"/>
          <w:szCs w:val="22"/>
        </w:rPr>
      </w:pPr>
    </w:p>
    <w:p w14:paraId="0FD13BD5" w14:textId="77777777" w:rsidR="00FD097F" w:rsidRPr="00573F0E" w:rsidRDefault="00FD097F" w:rsidP="00573F0E">
      <w:pPr>
        <w:spacing w:line="300" w:lineRule="auto"/>
        <w:jc w:val="both"/>
        <w:rPr>
          <w:sz w:val="22"/>
          <w:szCs w:val="22"/>
        </w:rPr>
      </w:pPr>
    </w:p>
    <w:p w14:paraId="37F1801B" w14:textId="64CF006E" w:rsidR="00BF1762" w:rsidRPr="00573F0E" w:rsidRDefault="00BF1762" w:rsidP="00573F0E">
      <w:pPr>
        <w:pStyle w:val="Tekstpodstawowy2"/>
        <w:spacing w:after="0" w:line="300" w:lineRule="auto"/>
        <w:jc w:val="both"/>
        <w:rPr>
          <w:rFonts w:ascii="Times New Roman" w:hAnsi="Times New Roman"/>
          <w:szCs w:val="22"/>
        </w:rPr>
      </w:pPr>
      <w:r w:rsidRPr="00573F0E">
        <w:rPr>
          <w:rFonts w:ascii="Times New Roman" w:hAnsi="Times New Roman"/>
          <w:szCs w:val="22"/>
        </w:rPr>
        <w:t>Wykonawca wyłoniony został w wyniku postępowania prowadzonego na podstawie przepisów art. 275 pkt 1 ustawy z dnia 11 września 2019 r. Prawo zamówień publicznych (</w:t>
      </w:r>
      <w:proofErr w:type="spellStart"/>
      <w:r w:rsidRPr="00573F0E">
        <w:rPr>
          <w:rFonts w:ascii="Times New Roman" w:hAnsi="Times New Roman"/>
          <w:szCs w:val="22"/>
        </w:rPr>
        <w:t>t.j</w:t>
      </w:r>
      <w:proofErr w:type="spellEnd"/>
      <w:r w:rsidRPr="00573F0E">
        <w:rPr>
          <w:rFonts w:ascii="Times New Roman" w:hAnsi="Times New Roman"/>
          <w:szCs w:val="22"/>
        </w:rPr>
        <w:t>. Dz.U. z 2024 poz. 1320).</w:t>
      </w:r>
    </w:p>
    <w:p w14:paraId="5773E657" w14:textId="77777777" w:rsidR="00573F0E" w:rsidRDefault="00573F0E" w:rsidP="00573F0E">
      <w:pPr>
        <w:spacing w:line="300" w:lineRule="auto"/>
        <w:jc w:val="both"/>
        <w:rPr>
          <w:sz w:val="22"/>
          <w:szCs w:val="22"/>
        </w:rPr>
      </w:pPr>
    </w:p>
    <w:p w14:paraId="302A7E83" w14:textId="3412FCAA" w:rsidR="00BF1762" w:rsidRPr="00573F0E" w:rsidRDefault="00BF1762" w:rsidP="00573F0E">
      <w:pPr>
        <w:spacing w:line="300" w:lineRule="auto"/>
        <w:jc w:val="both"/>
        <w:rPr>
          <w:rFonts w:eastAsiaTheme="minorHAnsi"/>
          <w:kern w:val="2"/>
          <w:sz w:val="22"/>
          <w:szCs w:val="22"/>
          <w:lang w:eastAsia="en-US"/>
          <w14:ligatures w14:val="standardContextual"/>
        </w:rPr>
      </w:pPr>
      <w:r w:rsidRPr="00573F0E">
        <w:rPr>
          <w:sz w:val="22"/>
          <w:szCs w:val="22"/>
        </w:rPr>
        <w:t xml:space="preserve">Zamówienie realizowane jest </w:t>
      </w:r>
      <w:bookmarkStart w:id="0" w:name="_Hlk205196240"/>
      <w:r w:rsidRPr="00573F0E">
        <w:rPr>
          <w:sz w:val="22"/>
          <w:szCs w:val="22"/>
        </w:rPr>
        <w:t>w ramach projektu „</w:t>
      </w:r>
      <w:r w:rsidRPr="00573F0E">
        <w:rPr>
          <w:rFonts w:eastAsiaTheme="minorHAnsi"/>
          <w:kern w:val="2"/>
          <w:sz w:val="22"/>
          <w:szCs w:val="22"/>
          <w:lang w:eastAsia="en-US"/>
          <w14:ligatures w14:val="standardContextual"/>
        </w:rPr>
        <w:t xml:space="preserve">Krajowej Sieci Obszarów Wiejskich + (KSOW+) </w:t>
      </w:r>
      <w:r w:rsidRPr="00573F0E">
        <w:rPr>
          <w:sz w:val="22"/>
          <w:szCs w:val="22"/>
        </w:rPr>
        <w:t>pn. „</w:t>
      </w:r>
      <w:r w:rsidRPr="00573F0E">
        <w:rPr>
          <w:rFonts w:eastAsiaTheme="minorHAnsi"/>
          <w:kern w:val="2"/>
          <w:sz w:val="22"/>
          <w:szCs w:val="22"/>
          <w:lang w:eastAsia="en-US"/>
          <w14:ligatures w14:val="standardContextual"/>
        </w:rPr>
        <w:t>Innowacje i nowe technologie w hodowli zwierząt szansą na rozwój produkcji i gospodarstwa”.</w:t>
      </w:r>
      <w:bookmarkEnd w:id="0"/>
    </w:p>
    <w:p w14:paraId="27630E59" w14:textId="77777777" w:rsidR="00BF1762" w:rsidRPr="00573F0E" w:rsidRDefault="00BF1762" w:rsidP="00573F0E">
      <w:pPr>
        <w:spacing w:line="300" w:lineRule="auto"/>
        <w:jc w:val="both"/>
        <w:rPr>
          <w:rFonts w:eastAsiaTheme="minorHAnsi"/>
          <w:kern w:val="2"/>
          <w:sz w:val="22"/>
          <w:szCs w:val="22"/>
          <w:lang w:eastAsia="en-US"/>
          <w14:ligatures w14:val="standardContextual"/>
        </w:rPr>
      </w:pPr>
    </w:p>
    <w:p w14:paraId="5F3EF367" w14:textId="77777777" w:rsidR="0061658B" w:rsidRDefault="0061658B" w:rsidP="00573F0E">
      <w:pPr>
        <w:pStyle w:val="Tekstpodstawowy2"/>
        <w:spacing w:after="0" w:line="300" w:lineRule="auto"/>
        <w:jc w:val="center"/>
        <w:rPr>
          <w:rFonts w:ascii="Times New Roman" w:eastAsia="MS Mincho" w:hAnsi="Times New Roman"/>
          <w:szCs w:val="22"/>
        </w:rPr>
      </w:pPr>
    </w:p>
    <w:p w14:paraId="2BC8D2F1" w14:textId="26106D54" w:rsidR="00BF1762" w:rsidRPr="00573F0E" w:rsidRDefault="00BF1762" w:rsidP="00573F0E">
      <w:pPr>
        <w:pStyle w:val="Tekstpodstawowy2"/>
        <w:spacing w:after="0" w:line="300" w:lineRule="auto"/>
        <w:jc w:val="center"/>
        <w:rPr>
          <w:rFonts w:ascii="Times New Roman" w:eastAsia="MS Mincho" w:hAnsi="Times New Roman"/>
          <w:szCs w:val="22"/>
        </w:rPr>
      </w:pPr>
      <w:r w:rsidRPr="00573F0E">
        <w:rPr>
          <w:rFonts w:ascii="Times New Roman" w:eastAsia="MS Mincho" w:hAnsi="Times New Roman"/>
          <w:szCs w:val="22"/>
        </w:rPr>
        <w:t>§ 1</w:t>
      </w:r>
    </w:p>
    <w:p w14:paraId="525134A7" w14:textId="77777777" w:rsidR="00BF1762" w:rsidRPr="00573F0E" w:rsidRDefault="00BF1762" w:rsidP="00573F0E">
      <w:pPr>
        <w:spacing w:line="300" w:lineRule="auto"/>
        <w:jc w:val="center"/>
        <w:rPr>
          <w:rFonts w:eastAsia="MS Mincho"/>
          <w:sz w:val="22"/>
          <w:szCs w:val="22"/>
        </w:rPr>
      </w:pPr>
    </w:p>
    <w:p w14:paraId="105DC0FD" w14:textId="6465FD48" w:rsidR="00BF1762" w:rsidRPr="00573F0E" w:rsidRDefault="00BF1762" w:rsidP="00573F0E">
      <w:pPr>
        <w:pStyle w:val="Tekstpodstawowy2"/>
        <w:numPr>
          <w:ilvl w:val="0"/>
          <w:numId w:val="27"/>
        </w:numPr>
        <w:spacing w:after="0" w:line="300" w:lineRule="auto"/>
        <w:jc w:val="both"/>
        <w:rPr>
          <w:rFonts w:ascii="Times New Roman" w:hAnsi="Times New Roman"/>
          <w:bCs/>
          <w:iCs/>
          <w:szCs w:val="22"/>
        </w:rPr>
      </w:pPr>
      <w:bookmarkStart w:id="1" w:name="_Hlk205196498"/>
      <w:r w:rsidRPr="00573F0E">
        <w:rPr>
          <w:rFonts w:ascii="Times New Roman" w:hAnsi="Times New Roman"/>
          <w:szCs w:val="22"/>
        </w:rPr>
        <w:t xml:space="preserve">Przedmiotem umowy jest </w:t>
      </w:r>
      <w:r w:rsidRPr="005F1F0E">
        <w:rPr>
          <w:rFonts w:ascii="Times New Roman" w:hAnsi="Times New Roman"/>
          <w:b/>
          <w:iCs/>
          <w:szCs w:val="22"/>
        </w:rPr>
        <w:t xml:space="preserve">kompleksowa </w:t>
      </w:r>
      <w:r w:rsidR="007A7B75">
        <w:rPr>
          <w:rFonts w:ascii="Times New Roman" w:hAnsi="Times New Roman"/>
          <w:b/>
          <w:iCs/>
          <w:szCs w:val="22"/>
        </w:rPr>
        <w:t xml:space="preserve">usługa </w:t>
      </w:r>
      <w:r w:rsidRPr="005F1F0E">
        <w:rPr>
          <w:rFonts w:ascii="Times New Roman" w:hAnsi="Times New Roman"/>
          <w:b/>
          <w:iCs/>
          <w:szCs w:val="22"/>
        </w:rPr>
        <w:t>organizacj</w:t>
      </w:r>
      <w:r w:rsidR="007A7B75">
        <w:rPr>
          <w:rFonts w:ascii="Times New Roman" w:hAnsi="Times New Roman"/>
          <w:b/>
          <w:iCs/>
          <w:szCs w:val="22"/>
        </w:rPr>
        <w:t>i</w:t>
      </w:r>
      <w:r w:rsidRPr="005F1F0E">
        <w:rPr>
          <w:rFonts w:ascii="Times New Roman" w:hAnsi="Times New Roman"/>
          <w:b/>
          <w:iCs/>
          <w:szCs w:val="22"/>
        </w:rPr>
        <w:t xml:space="preserve"> pięciodniowego wyjazdu studyjnego  do Włoch dla 30 osób </w:t>
      </w:r>
      <w:r w:rsidRPr="005F1F0E">
        <w:rPr>
          <w:rFonts w:ascii="Times New Roman" w:hAnsi="Times New Roman"/>
          <w:b/>
          <w:szCs w:val="22"/>
        </w:rPr>
        <w:t xml:space="preserve">na międzynarodowe targi zootechniczne </w:t>
      </w:r>
      <w:bookmarkStart w:id="2" w:name="_Hlk203050508"/>
      <w:r w:rsidRPr="005F1F0E">
        <w:rPr>
          <w:rFonts w:ascii="Times New Roman" w:hAnsi="Times New Roman"/>
          <w:b/>
          <w:szCs w:val="22"/>
        </w:rPr>
        <w:t>FAZI 97 Fiera Agricola Zootecnica Italiana 24-26 październik 2025 r.</w:t>
      </w:r>
      <w:r w:rsidRPr="00573F0E">
        <w:rPr>
          <w:rFonts w:ascii="Times New Roman" w:hAnsi="Times New Roman"/>
          <w:szCs w:val="22"/>
        </w:rPr>
        <w:t xml:space="preserve"> </w:t>
      </w:r>
      <w:bookmarkEnd w:id="2"/>
    </w:p>
    <w:p w14:paraId="71E535B1" w14:textId="1B8563D0" w:rsidR="00E548D3" w:rsidRPr="00573F0E" w:rsidRDefault="00E548D3" w:rsidP="00573F0E">
      <w:pPr>
        <w:pStyle w:val="Akapitzlist"/>
        <w:numPr>
          <w:ilvl w:val="0"/>
          <w:numId w:val="27"/>
        </w:numPr>
        <w:spacing w:line="300" w:lineRule="auto"/>
        <w:jc w:val="both"/>
        <w:rPr>
          <w:sz w:val="22"/>
          <w:szCs w:val="22"/>
        </w:rPr>
      </w:pPr>
      <w:r w:rsidRPr="00573F0E">
        <w:rPr>
          <w:sz w:val="22"/>
          <w:szCs w:val="22"/>
        </w:rPr>
        <w:t xml:space="preserve">Zakres przedmiotu umowy </w:t>
      </w:r>
      <w:r w:rsidR="00573F0E">
        <w:rPr>
          <w:sz w:val="22"/>
          <w:szCs w:val="22"/>
        </w:rPr>
        <w:t xml:space="preserve">obejmuje </w:t>
      </w:r>
      <w:r w:rsidRPr="00573F0E">
        <w:rPr>
          <w:sz w:val="22"/>
          <w:szCs w:val="22"/>
        </w:rPr>
        <w:t>w szczególności :</w:t>
      </w:r>
    </w:p>
    <w:p w14:paraId="02D41B84" w14:textId="72BB8ED7" w:rsidR="00E548D3" w:rsidRPr="00573F0E" w:rsidRDefault="00E548D3" w:rsidP="00573F0E">
      <w:pPr>
        <w:pStyle w:val="Akapitzlist"/>
        <w:numPr>
          <w:ilvl w:val="0"/>
          <w:numId w:val="58"/>
        </w:numPr>
        <w:spacing w:line="300" w:lineRule="auto"/>
        <w:jc w:val="both"/>
        <w:rPr>
          <w:sz w:val="22"/>
          <w:szCs w:val="22"/>
        </w:rPr>
      </w:pPr>
      <w:r w:rsidRPr="00573F0E">
        <w:rPr>
          <w:sz w:val="22"/>
          <w:szCs w:val="22"/>
        </w:rPr>
        <w:t xml:space="preserve">4 noclegi w hotelu/hotelach dla 30 osób w terminach: 23/24.10.2025r., 24/25.10.2025r., 25/26.10.2025r., 26/27.10.2025 r. </w:t>
      </w:r>
    </w:p>
    <w:p w14:paraId="1E304975" w14:textId="3013DCB1" w:rsidR="00E548D3" w:rsidRPr="00573F0E" w:rsidRDefault="00E548D3" w:rsidP="00573F0E">
      <w:pPr>
        <w:pStyle w:val="Akapitzlist"/>
        <w:numPr>
          <w:ilvl w:val="0"/>
          <w:numId w:val="58"/>
        </w:numPr>
        <w:spacing w:line="300" w:lineRule="auto"/>
        <w:jc w:val="both"/>
        <w:rPr>
          <w:sz w:val="22"/>
          <w:szCs w:val="22"/>
        </w:rPr>
      </w:pPr>
      <w:r w:rsidRPr="00573F0E">
        <w:rPr>
          <w:sz w:val="22"/>
          <w:szCs w:val="22"/>
        </w:rPr>
        <w:lastRenderedPageBreak/>
        <w:t xml:space="preserve">wyżywienie w trakcie wyjazdu dla 30 osób, zgodnie z programem wyjazdu studyjnego </w:t>
      </w:r>
      <w:r w:rsidRPr="00573F0E">
        <w:rPr>
          <w:sz w:val="22"/>
          <w:szCs w:val="22"/>
        </w:rPr>
        <w:br/>
        <w:t>i wymaganiami zawartymi w dokumentacji zamówienia,</w:t>
      </w:r>
    </w:p>
    <w:p w14:paraId="3D7EDCD0" w14:textId="5B4B0DC7" w:rsidR="00E548D3" w:rsidRPr="00573F0E" w:rsidRDefault="00E548D3" w:rsidP="00573F0E">
      <w:pPr>
        <w:pStyle w:val="Akapitzlist"/>
        <w:numPr>
          <w:ilvl w:val="0"/>
          <w:numId w:val="58"/>
        </w:numPr>
        <w:spacing w:line="300" w:lineRule="auto"/>
        <w:jc w:val="both"/>
        <w:rPr>
          <w:sz w:val="22"/>
          <w:szCs w:val="22"/>
        </w:rPr>
      </w:pPr>
      <w:r w:rsidRPr="00573F0E">
        <w:rPr>
          <w:sz w:val="22"/>
          <w:szCs w:val="22"/>
        </w:rPr>
        <w:t>zapewnienie tłumacza/pilota, oraz jego ewentualny dojazd, wyżywienie, nocleg,</w:t>
      </w:r>
    </w:p>
    <w:p w14:paraId="18D49313" w14:textId="2AB8D779" w:rsidR="00E548D3" w:rsidRPr="00573F0E" w:rsidRDefault="00E548D3" w:rsidP="00573F0E">
      <w:pPr>
        <w:pStyle w:val="Akapitzlist"/>
        <w:numPr>
          <w:ilvl w:val="0"/>
          <w:numId w:val="58"/>
        </w:numPr>
        <w:spacing w:line="300" w:lineRule="auto"/>
        <w:jc w:val="both"/>
        <w:rPr>
          <w:sz w:val="22"/>
          <w:szCs w:val="22"/>
        </w:rPr>
      </w:pPr>
      <w:r w:rsidRPr="00573F0E">
        <w:rPr>
          <w:sz w:val="22"/>
          <w:szCs w:val="22"/>
        </w:rPr>
        <w:t xml:space="preserve">opiekę tłumacza/pilota - tłumacza zawodowego języka włoskiego w trakcie trwania wyjazdu studyjnego w dniach 23 -27 października 2025 r. (opieka pilota trwa od momentu rozpoczęcia wyjazdu pierwszej wizyty do końca wyjazdu, czyli ostatniej wizyty), </w:t>
      </w:r>
    </w:p>
    <w:p w14:paraId="2E1AEF55" w14:textId="6D1642E2" w:rsidR="00E548D3" w:rsidRPr="00573F0E" w:rsidRDefault="00E548D3" w:rsidP="00573F0E">
      <w:pPr>
        <w:pStyle w:val="Akapitzlist"/>
        <w:numPr>
          <w:ilvl w:val="0"/>
          <w:numId w:val="58"/>
        </w:numPr>
        <w:spacing w:line="300" w:lineRule="auto"/>
        <w:jc w:val="both"/>
        <w:rPr>
          <w:sz w:val="22"/>
          <w:szCs w:val="22"/>
        </w:rPr>
      </w:pPr>
      <w:r w:rsidRPr="00573F0E">
        <w:rPr>
          <w:sz w:val="22"/>
          <w:szCs w:val="22"/>
        </w:rPr>
        <w:t>zapewnienie transportu na terenie Włoch,</w:t>
      </w:r>
    </w:p>
    <w:p w14:paraId="5A5C68E4" w14:textId="5609B5F2" w:rsidR="00E548D3" w:rsidRPr="00573F0E" w:rsidRDefault="00E548D3" w:rsidP="00573F0E">
      <w:pPr>
        <w:pStyle w:val="Akapitzlist"/>
        <w:numPr>
          <w:ilvl w:val="0"/>
          <w:numId w:val="58"/>
        </w:numPr>
        <w:spacing w:line="300" w:lineRule="auto"/>
        <w:jc w:val="both"/>
        <w:rPr>
          <w:sz w:val="22"/>
          <w:szCs w:val="22"/>
        </w:rPr>
      </w:pPr>
      <w:r w:rsidRPr="00573F0E">
        <w:rPr>
          <w:sz w:val="22"/>
          <w:szCs w:val="22"/>
        </w:rPr>
        <w:t xml:space="preserve">opłaty za wizyty w gospodarstwach, potencjalne warsztaty w </w:t>
      </w:r>
      <w:r w:rsidR="006A2949">
        <w:rPr>
          <w:sz w:val="22"/>
          <w:szCs w:val="22"/>
        </w:rPr>
        <w:t>gospodarstwach</w:t>
      </w:r>
      <w:r w:rsidRPr="00573F0E">
        <w:rPr>
          <w:sz w:val="22"/>
          <w:szCs w:val="22"/>
        </w:rPr>
        <w:t>, bilety wstępu na targi, opłaty parkingowe, przygotowanie jednorazowej odzieży ochronnej podczas wizyt w gospodarstwach oraz wszelkie dodatkowe opłaty i podatki związane z realizacją usługi  (np. opłaty lokalne lub klimatyczne, itp.),</w:t>
      </w:r>
    </w:p>
    <w:p w14:paraId="61C11BA1" w14:textId="7D80F2E4" w:rsidR="00E548D3" w:rsidRDefault="00E548D3" w:rsidP="00573F0E">
      <w:pPr>
        <w:pStyle w:val="Akapitzlist"/>
        <w:numPr>
          <w:ilvl w:val="0"/>
          <w:numId w:val="58"/>
        </w:numPr>
        <w:spacing w:line="300" w:lineRule="auto"/>
        <w:jc w:val="both"/>
        <w:rPr>
          <w:sz w:val="22"/>
          <w:szCs w:val="22"/>
        </w:rPr>
      </w:pPr>
      <w:r w:rsidRPr="00573F0E">
        <w:rPr>
          <w:sz w:val="22"/>
          <w:szCs w:val="22"/>
        </w:rPr>
        <w:t>ubezpieczenie uczestników wyjazdu na czas trwania zamówienia.</w:t>
      </w:r>
    </w:p>
    <w:p w14:paraId="7405BF85" w14:textId="77777777" w:rsidR="00EA4389" w:rsidRPr="00167422" w:rsidRDefault="00EA4389" w:rsidP="00EA4389">
      <w:pPr>
        <w:pStyle w:val="Akapitzlist"/>
        <w:widowControl w:val="0"/>
        <w:numPr>
          <w:ilvl w:val="0"/>
          <w:numId w:val="58"/>
        </w:numPr>
        <w:suppressAutoHyphens w:val="0"/>
        <w:spacing w:before="100" w:beforeAutospacing="1" w:after="100" w:afterAutospacing="1" w:line="300" w:lineRule="auto"/>
        <w:ind w:left="1077" w:hanging="357"/>
        <w:jc w:val="both"/>
        <w:rPr>
          <w:sz w:val="22"/>
          <w:szCs w:val="22"/>
        </w:rPr>
      </w:pPr>
      <w:r w:rsidRPr="00167422">
        <w:rPr>
          <w:sz w:val="22"/>
          <w:szCs w:val="22"/>
        </w:rPr>
        <w:t xml:space="preserve">zapewnienie wszystkim uczestnikom sprawnego systemu typu </w:t>
      </w:r>
      <w:r w:rsidRPr="00167422">
        <w:rPr>
          <w:i/>
          <w:iCs/>
          <w:sz w:val="22"/>
          <w:szCs w:val="22"/>
        </w:rPr>
        <w:t xml:space="preserve">tour </w:t>
      </w:r>
      <w:proofErr w:type="spellStart"/>
      <w:r w:rsidRPr="00167422">
        <w:rPr>
          <w:i/>
          <w:iCs/>
          <w:sz w:val="22"/>
          <w:szCs w:val="22"/>
        </w:rPr>
        <w:t>guide</w:t>
      </w:r>
      <w:proofErr w:type="spellEnd"/>
      <w:r w:rsidRPr="00167422">
        <w:rPr>
          <w:sz w:val="22"/>
          <w:szCs w:val="22"/>
        </w:rPr>
        <w:t xml:space="preserve"> lub równoważnego bezprzewodowego systemu przewodników audio, wyposażonego w jednorazowe słuchawki, zapewniającego stały i wyraźny kontakt przewodnika z grupą.</w:t>
      </w:r>
    </w:p>
    <w:p w14:paraId="5A55F242" w14:textId="4BA3688E" w:rsidR="00EA4389" w:rsidRPr="00EA4389" w:rsidRDefault="00EA4389" w:rsidP="00EA4389">
      <w:pPr>
        <w:pStyle w:val="Akapitzlist"/>
        <w:widowControl w:val="0"/>
        <w:numPr>
          <w:ilvl w:val="0"/>
          <w:numId w:val="58"/>
        </w:numPr>
        <w:suppressAutoHyphens w:val="0"/>
        <w:spacing w:before="100" w:beforeAutospacing="1" w:after="100" w:afterAutospacing="1" w:line="300" w:lineRule="auto"/>
        <w:ind w:left="1077" w:hanging="357"/>
        <w:jc w:val="both"/>
        <w:rPr>
          <w:sz w:val="22"/>
          <w:szCs w:val="22"/>
        </w:rPr>
      </w:pPr>
      <w:r w:rsidRPr="00167422">
        <w:rPr>
          <w:sz w:val="22"/>
          <w:szCs w:val="22"/>
        </w:rPr>
        <w:t xml:space="preserve">zagwarantowanie minimum dwóch wizyt w gospodarstwach wyszczególnionych w </w:t>
      </w:r>
      <w:r>
        <w:rPr>
          <w:sz w:val="22"/>
          <w:szCs w:val="22"/>
        </w:rPr>
        <w:t>O</w:t>
      </w:r>
      <w:r w:rsidRPr="00167422">
        <w:rPr>
          <w:sz w:val="22"/>
          <w:szCs w:val="22"/>
        </w:rPr>
        <w:t>pisie</w:t>
      </w:r>
      <w:r>
        <w:rPr>
          <w:sz w:val="22"/>
          <w:szCs w:val="22"/>
        </w:rPr>
        <w:t xml:space="preserve"> przedmiotu zamówienia</w:t>
      </w:r>
      <w:r w:rsidRPr="00167422">
        <w:rPr>
          <w:sz w:val="22"/>
          <w:szCs w:val="22"/>
        </w:rPr>
        <w:t>.</w:t>
      </w:r>
    </w:p>
    <w:bookmarkEnd w:id="1"/>
    <w:p w14:paraId="5DAAE8C2" w14:textId="5E8DB39A" w:rsidR="00BF1762" w:rsidRPr="00573F0E" w:rsidRDefault="00DA161B" w:rsidP="00573F0E">
      <w:pPr>
        <w:pStyle w:val="Kolorowalistaakcent11"/>
        <w:numPr>
          <w:ilvl w:val="0"/>
          <w:numId w:val="27"/>
        </w:numPr>
        <w:spacing w:line="300" w:lineRule="auto"/>
        <w:ind w:left="357" w:hanging="357"/>
        <w:contextualSpacing/>
        <w:jc w:val="both"/>
        <w:rPr>
          <w:rFonts w:ascii="Times New Roman" w:eastAsia="MS Mincho" w:hAnsi="Times New Roman"/>
          <w:szCs w:val="22"/>
        </w:rPr>
      </w:pPr>
      <w:r>
        <w:rPr>
          <w:rFonts w:ascii="Times New Roman" w:eastAsia="MS Mincho" w:hAnsi="Times New Roman"/>
          <w:szCs w:val="22"/>
        </w:rPr>
        <w:t xml:space="preserve">Przedmiot umowy </w:t>
      </w:r>
      <w:r w:rsidR="00BF1762" w:rsidRPr="00573F0E">
        <w:rPr>
          <w:rFonts w:ascii="Times New Roman" w:eastAsia="MS Mincho" w:hAnsi="Times New Roman"/>
          <w:szCs w:val="22"/>
        </w:rPr>
        <w:t>zostanie zrealizowan</w:t>
      </w:r>
      <w:r>
        <w:rPr>
          <w:rFonts w:ascii="Times New Roman" w:eastAsia="MS Mincho" w:hAnsi="Times New Roman"/>
          <w:szCs w:val="22"/>
        </w:rPr>
        <w:t>y</w:t>
      </w:r>
      <w:r w:rsidR="00BF1762" w:rsidRPr="00573F0E">
        <w:rPr>
          <w:rFonts w:ascii="Times New Roman" w:eastAsia="MS Mincho" w:hAnsi="Times New Roman"/>
          <w:szCs w:val="22"/>
        </w:rPr>
        <w:t xml:space="preserve"> zgodnie z zakresem określonym w Szczegółowym Opisie Przedmiotu Zamówienia, zwanym dalej SOPZ, stanowiącym Załącznik nr 1 do niniejszej umowy.</w:t>
      </w:r>
    </w:p>
    <w:p w14:paraId="049CE48A" w14:textId="6FB1D484" w:rsidR="00BF1762" w:rsidRPr="00EE38A7" w:rsidRDefault="00BF1762" w:rsidP="00573F0E">
      <w:pPr>
        <w:pStyle w:val="Kolorowalistaakcent11"/>
        <w:numPr>
          <w:ilvl w:val="0"/>
          <w:numId w:val="27"/>
        </w:numPr>
        <w:spacing w:line="300" w:lineRule="auto"/>
        <w:contextualSpacing/>
        <w:jc w:val="both"/>
        <w:rPr>
          <w:rFonts w:ascii="Times New Roman" w:eastAsia="MS Mincho" w:hAnsi="Times New Roman"/>
          <w:szCs w:val="22"/>
        </w:rPr>
      </w:pPr>
      <w:r w:rsidRPr="00573F0E">
        <w:rPr>
          <w:rFonts w:ascii="Times New Roman" w:eastAsia="MS Mincho" w:hAnsi="Times New Roman"/>
          <w:szCs w:val="22"/>
        </w:rPr>
        <w:t xml:space="preserve">Wykonawca zobowiązuje się zrealizować przedmiot umowy zgodnie </w:t>
      </w:r>
      <w:r w:rsidR="00DA161B">
        <w:rPr>
          <w:rFonts w:ascii="Times New Roman" w:eastAsia="MS Mincho" w:hAnsi="Times New Roman"/>
          <w:szCs w:val="22"/>
        </w:rPr>
        <w:t>z</w:t>
      </w:r>
      <w:r w:rsidRPr="00573F0E">
        <w:rPr>
          <w:rFonts w:ascii="Times New Roman" w:eastAsia="MS Mincho" w:hAnsi="Times New Roman"/>
          <w:szCs w:val="22"/>
        </w:rPr>
        <w:t xml:space="preserve"> treścią </w:t>
      </w:r>
      <w:r w:rsidR="00DA161B">
        <w:rPr>
          <w:rFonts w:ascii="Times New Roman" w:eastAsia="MS Mincho" w:hAnsi="Times New Roman"/>
          <w:szCs w:val="22"/>
        </w:rPr>
        <w:t xml:space="preserve">umowy </w:t>
      </w:r>
      <w:r w:rsidRPr="00573F0E">
        <w:rPr>
          <w:rFonts w:ascii="Times New Roman" w:eastAsia="MS Mincho" w:hAnsi="Times New Roman"/>
          <w:szCs w:val="22"/>
        </w:rPr>
        <w:t xml:space="preserve">oraz zgodnie z ofertą </w:t>
      </w:r>
      <w:r w:rsidRPr="00EE38A7">
        <w:rPr>
          <w:rFonts w:ascii="Times New Roman" w:eastAsia="MS Mincho" w:hAnsi="Times New Roman"/>
          <w:szCs w:val="22"/>
        </w:rPr>
        <w:t>Wykonawcy, któr</w:t>
      </w:r>
      <w:r w:rsidR="00DA161B" w:rsidRPr="00EE38A7">
        <w:rPr>
          <w:rFonts w:ascii="Times New Roman" w:eastAsia="MS Mincho" w:hAnsi="Times New Roman"/>
          <w:szCs w:val="22"/>
        </w:rPr>
        <w:t>a</w:t>
      </w:r>
      <w:r w:rsidRPr="00EE38A7">
        <w:rPr>
          <w:rFonts w:ascii="Times New Roman" w:eastAsia="MS Mincho" w:hAnsi="Times New Roman"/>
          <w:szCs w:val="22"/>
        </w:rPr>
        <w:t xml:space="preserve"> stanowi Załącznik nr 2 do niniejszej umowy.</w:t>
      </w:r>
    </w:p>
    <w:p w14:paraId="34642BA6" w14:textId="5C3146A2" w:rsidR="000A6C84" w:rsidRPr="00EE38A7" w:rsidRDefault="000A6C84" w:rsidP="000A6C84">
      <w:pPr>
        <w:pStyle w:val="Akapitzlist"/>
        <w:numPr>
          <w:ilvl w:val="0"/>
          <w:numId w:val="27"/>
        </w:numPr>
        <w:suppressAutoHyphens w:val="0"/>
        <w:spacing w:line="300" w:lineRule="auto"/>
        <w:jc w:val="both"/>
        <w:rPr>
          <w:sz w:val="22"/>
          <w:szCs w:val="22"/>
          <w:lang w:eastAsia="pl-PL"/>
        </w:rPr>
      </w:pPr>
      <w:r w:rsidRPr="00EE38A7">
        <w:rPr>
          <w:sz w:val="22"/>
          <w:szCs w:val="22"/>
        </w:rPr>
        <w:t xml:space="preserve">Uczestnicy wyjazdu studyjnego zostaną zakwaterowani w </w:t>
      </w:r>
      <w:r w:rsidR="008857E3">
        <w:rPr>
          <w:sz w:val="22"/>
          <w:szCs w:val="22"/>
        </w:rPr>
        <w:t xml:space="preserve">obiekcie o standardzie </w:t>
      </w:r>
      <w:r w:rsidR="00B96F09">
        <w:rPr>
          <w:sz w:val="22"/>
          <w:szCs w:val="22"/>
        </w:rPr>
        <w:t xml:space="preserve">co najmniej </w:t>
      </w:r>
      <w:r w:rsidR="008857E3">
        <w:rPr>
          <w:sz w:val="22"/>
          <w:szCs w:val="22"/>
        </w:rPr>
        <w:t>hotelu</w:t>
      </w:r>
      <w:r w:rsidRPr="00EE38A7">
        <w:rPr>
          <w:sz w:val="22"/>
          <w:szCs w:val="22"/>
        </w:rPr>
        <w:t xml:space="preserve"> </w:t>
      </w:r>
      <w:r w:rsidR="008857E3">
        <w:rPr>
          <w:sz w:val="22"/>
          <w:szCs w:val="22"/>
        </w:rPr>
        <w:t>3-gwiazdkowego/4-gwiazdkowego</w:t>
      </w:r>
      <w:r w:rsidRPr="00EE38A7">
        <w:rPr>
          <w:sz w:val="22"/>
          <w:szCs w:val="22"/>
        </w:rPr>
        <w:t>*</w:t>
      </w:r>
      <w:r w:rsidR="008857E3">
        <w:rPr>
          <w:sz w:val="22"/>
          <w:szCs w:val="22"/>
        </w:rPr>
        <w:t xml:space="preserve"> </w:t>
      </w:r>
      <w:r w:rsidR="00B96F09">
        <w:rPr>
          <w:sz w:val="22"/>
          <w:szCs w:val="22"/>
        </w:rPr>
        <w:t xml:space="preserve">tj. : </w:t>
      </w:r>
      <w:r w:rsidR="008857E3">
        <w:rPr>
          <w:sz w:val="22"/>
          <w:szCs w:val="22"/>
        </w:rPr>
        <w:t>……………</w:t>
      </w:r>
      <w:r w:rsidRPr="00EE38A7">
        <w:rPr>
          <w:sz w:val="22"/>
          <w:szCs w:val="22"/>
        </w:rPr>
        <w:t>(</w:t>
      </w:r>
      <w:r w:rsidR="00B96F09">
        <w:rPr>
          <w:sz w:val="22"/>
          <w:szCs w:val="22"/>
        </w:rPr>
        <w:t>*</w:t>
      </w:r>
      <w:r w:rsidRPr="00EE38A7">
        <w:rPr>
          <w:i/>
          <w:sz w:val="22"/>
          <w:szCs w:val="22"/>
        </w:rPr>
        <w:t>zgodnie z ofertą Wykonawcy</w:t>
      </w:r>
      <w:r w:rsidRPr="00EE38A7">
        <w:rPr>
          <w:sz w:val="22"/>
          <w:szCs w:val="22"/>
        </w:rPr>
        <w:t>).</w:t>
      </w:r>
      <w:r w:rsidR="00EE38A7" w:rsidRPr="00EE38A7">
        <w:rPr>
          <w:sz w:val="22"/>
          <w:szCs w:val="22"/>
        </w:rPr>
        <w:t xml:space="preserve"> Hotel w którym świadczona będzie usługa musi posiadać odpowiednią liczbę pokoi umożliwiającą zakwaterowanie wszystkich uczestników </w:t>
      </w:r>
      <w:r w:rsidR="00345AA4">
        <w:rPr>
          <w:sz w:val="22"/>
          <w:szCs w:val="22"/>
        </w:rPr>
        <w:t xml:space="preserve">wyjazdu, </w:t>
      </w:r>
      <w:r w:rsidR="00EE38A7" w:rsidRPr="00EE38A7">
        <w:rPr>
          <w:sz w:val="22"/>
          <w:szCs w:val="22"/>
        </w:rPr>
        <w:t>zgodnie z zapisami SOPZ.</w:t>
      </w:r>
    </w:p>
    <w:p w14:paraId="11F83217" w14:textId="7B57E5FC" w:rsidR="00BF1762" w:rsidRPr="00505BFE" w:rsidRDefault="00BF1762" w:rsidP="00573F0E">
      <w:pPr>
        <w:pStyle w:val="Akapitzlist"/>
        <w:numPr>
          <w:ilvl w:val="0"/>
          <w:numId w:val="27"/>
        </w:numPr>
        <w:suppressAutoHyphens w:val="0"/>
        <w:spacing w:after="160" w:line="300" w:lineRule="auto"/>
        <w:jc w:val="both"/>
        <w:rPr>
          <w:rFonts w:eastAsia="MS Mincho"/>
          <w:sz w:val="22"/>
          <w:szCs w:val="22"/>
          <w:lang w:eastAsia="pl-PL"/>
        </w:rPr>
      </w:pPr>
      <w:r w:rsidRPr="00573F0E">
        <w:rPr>
          <w:rFonts w:eastAsia="MS Mincho"/>
          <w:sz w:val="22"/>
          <w:szCs w:val="22"/>
          <w:lang w:eastAsia="pl-PL"/>
        </w:rPr>
        <w:t xml:space="preserve">Odbiór przedmiotu umowy, o którym mowa w ust. </w:t>
      </w:r>
      <w:r w:rsidR="00DD61FC">
        <w:rPr>
          <w:rFonts w:eastAsia="MS Mincho"/>
          <w:sz w:val="22"/>
          <w:szCs w:val="22"/>
          <w:lang w:eastAsia="pl-PL"/>
        </w:rPr>
        <w:t>2</w:t>
      </w:r>
      <w:r w:rsidRPr="00573F0E">
        <w:rPr>
          <w:rFonts w:eastAsia="MS Mincho"/>
          <w:sz w:val="22"/>
          <w:szCs w:val="22"/>
          <w:lang w:eastAsia="pl-PL"/>
        </w:rPr>
        <w:t xml:space="preserve">, zostanie potwierdzony pisemnym protokołem </w:t>
      </w:r>
      <w:r w:rsidRPr="00505BFE">
        <w:rPr>
          <w:rFonts w:eastAsia="MS Mincho"/>
          <w:sz w:val="22"/>
          <w:szCs w:val="22"/>
          <w:lang w:eastAsia="pl-PL"/>
        </w:rPr>
        <w:t>odbioru podpisanym przez obydwie Strony umowy.</w:t>
      </w:r>
    </w:p>
    <w:p w14:paraId="743B7F80" w14:textId="068A15AB" w:rsidR="0027787E" w:rsidRPr="00505BFE" w:rsidRDefault="0027787E" w:rsidP="00573F0E">
      <w:pPr>
        <w:pStyle w:val="Akapitzlist"/>
        <w:numPr>
          <w:ilvl w:val="0"/>
          <w:numId w:val="27"/>
        </w:numPr>
        <w:suppressAutoHyphens w:val="0"/>
        <w:autoSpaceDE w:val="0"/>
        <w:autoSpaceDN w:val="0"/>
        <w:adjustRightInd w:val="0"/>
        <w:spacing w:line="300" w:lineRule="auto"/>
        <w:jc w:val="both"/>
        <w:rPr>
          <w:rFonts w:eastAsiaTheme="minorHAnsi"/>
          <w:color w:val="000000"/>
          <w:sz w:val="22"/>
          <w:szCs w:val="22"/>
          <w:lang w:eastAsia="en-US"/>
        </w:rPr>
      </w:pPr>
      <w:r w:rsidRPr="00505BFE">
        <w:rPr>
          <w:rFonts w:eastAsiaTheme="minorHAnsi"/>
          <w:sz w:val="22"/>
          <w:szCs w:val="22"/>
          <w:lang w:eastAsia="en-US"/>
        </w:rPr>
        <w:t xml:space="preserve">Wykonawca oświadcza, że posiada wszelkie uprawnienia wymagane prawem do świadczenia usług turystycznych. </w:t>
      </w:r>
      <w:r w:rsidR="00505BFE" w:rsidRPr="00505BFE">
        <w:rPr>
          <w:sz w:val="22"/>
          <w:szCs w:val="22"/>
        </w:rPr>
        <w:t>Wykonawca oświadcza, że prowadzi działalność zgodnie z przepisami ustawy z dnia 24 listopada 2017 r. o imprezach turystycznych i powiązanych usługach turystycznych i jest wpisany do Rejestru Organizatorów Turystyki i Przedsiębiorców Ułatwiających Nabywanie Powiązanych Usług Turystycznych.</w:t>
      </w:r>
    </w:p>
    <w:p w14:paraId="2997493D" w14:textId="0276E3DE" w:rsidR="0027787E" w:rsidRPr="00573F0E" w:rsidRDefault="0027787E" w:rsidP="00573F0E">
      <w:pPr>
        <w:pStyle w:val="Akapitzlist"/>
        <w:numPr>
          <w:ilvl w:val="0"/>
          <w:numId w:val="27"/>
        </w:numPr>
        <w:suppressAutoHyphens w:val="0"/>
        <w:autoSpaceDE w:val="0"/>
        <w:autoSpaceDN w:val="0"/>
        <w:adjustRightInd w:val="0"/>
        <w:spacing w:after="66" w:line="300" w:lineRule="auto"/>
        <w:jc w:val="both"/>
        <w:rPr>
          <w:rFonts w:eastAsiaTheme="minorHAnsi"/>
          <w:sz w:val="22"/>
          <w:szCs w:val="22"/>
          <w:lang w:eastAsia="en-US"/>
        </w:rPr>
      </w:pPr>
      <w:r w:rsidRPr="00573F0E">
        <w:rPr>
          <w:rFonts w:eastAsiaTheme="minorHAnsi"/>
          <w:sz w:val="22"/>
          <w:szCs w:val="22"/>
          <w:lang w:eastAsia="en-US"/>
        </w:rPr>
        <w:t>Wykonawca oświadcza, że posiada umowę gwarancji bankowej lub ubezpieczeniowej lub ubezpieczenia na rzecz klientów, która obejmować będzie: pokrycie kosztów powrotu klientów z wyjazdu studyjnego do miejsca wyjazdu lub planowanego powrotu z wyjazdu studyjnego w wypadku gdy organizator turystyki lub pośrednik turystyczny wbrew obowiązkowi nie zapewnia tego powrotu, a także zapewnić klientom</w:t>
      </w:r>
      <w:r w:rsidR="0061658B">
        <w:rPr>
          <w:rFonts w:eastAsiaTheme="minorHAnsi"/>
          <w:sz w:val="22"/>
          <w:szCs w:val="22"/>
          <w:lang w:eastAsia="en-US"/>
        </w:rPr>
        <w:t>/uczestnikom</w:t>
      </w:r>
      <w:r w:rsidRPr="00573F0E">
        <w:rPr>
          <w:rFonts w:eastAsiaTheme="minorHAnsi"/>
          <w:sz w:val="22"/>
          <w:szCs w:val="22"/>
          <w:lang w:eastAsia="en-US"/>
        </w:rPr>
        <w:t xml:space="preserve"> zwrot </w:t>
      </w:r>
      <w:r w:rsidR="0061658B">
        <w:rPr>
          <w:rFonts w:eastAsiaTheme="minorHAnsi"/>
          <w:sz w:val="22"/>
          <w:szCs w:val="22"/>
          <w:lang w:eastAsia="en-US"/>
        </w:rPr>
        <w:t xml:space="preserve">kosztów </w:t>
      </w:r>
      <w:r w:rsidRPr="00573F0E">
        <w:rPr>
          <w:rFonts w:eastAsiaTheme="minorHAnsi"/>
          <w:sz w:val="22"/>
          <w:szCs w:val="22"/>
          <w:lang w:eastAsia="en-US"/>
        </w:rPr>
        <w:t xml:space="preserve">za wyjazd studyjny w wypadku gdy z przyczyn dotyczących organizatora turystyki lub pośrednika turystycznego oraz osób, które działają w ich imieniu impreza turystyczna nie zostanie zrealizowana. </w:t>
      </w:r>
    </w:p>
    <w:p w14:paraId="17501EC9" w14:textId="512AE9F0" w:rsidR="000A6C84" w:rsidRPr="0061658B" w:rsidRDefault="0027787E" w:rsidP="0061658B">
      <w:pPr>
        <w:pStyle w:val="Akapitzlist"/>
        <w:numPr>
          <w:ilvl w:val="0"/>
          <w:numId w:val="27"/>
        </w:numPr>
        <w:suppressAutoHyphens w:val="0"/>
        <w:autoSpaceDE w:val="0"/>
        <w:autoSpaceDN w:val="0"/>
        <w:adjustRightInd w:val="0"/>
        <w:spacing w:line="300" w:lineRule="auto"/>
        <w:jc w:val="both"/>
        <w:rPr>
          <w:rFonts w:eastAsiaTheme="minorHAnsi"/>
          <w:sz w:val="22"/>
          <w:szCs w:val="22"/>
          <w:lang w:eastAsia="en-US"/>
        </w:rPr>
      </w:pPr>
      <w:r w:rsidRPr="00573F0E">
        <w:rPr>
          <w:rFonts w:eastAsiaTheme="minorHAnsi"/>
          <w:sz w:val="22"/>
          <w:szCs w:val="22"/>
          <w:lang w:eastAsia="en-US"/>
        </w:rPr>
        <w:t xml:space="preserve">Wykonawca zapewnia, że wykona przedmiot umowy z najwyższą starannością zawodową, zgodnie z obowiązującymi w tym zakresie przepisami i standardami, przy jednoczesnym zachowaniu najwyższego ich poziomu. Ponadto, Wykonawca ponosi wyłączną odpowiedzialność za rezultat swojego działania. </w:t>
      </w:r>
    </w:p>
    <w:p w14:paraId="7F7A6DA8" w14:textId="1F3431B8" w:rsidR="00BF1762" w:rsidRPr="00573F0E" w:rsidRDefault="00BF1762" w:rsidP="00573F0E">
      <w:pPr>
        <w:pStyle w:val="Nagwek2"/>
        <w:spacing w:before="0" w:after="0" w:line="300" w:lineRule="auto"/>
        <w:jc w:val="center"/>
        <w:rPr>
          <w:rFonts w:eastAsia="MS Mincho"/>
          <w:sz w:val="22"/>
          <w:szCs w:val="22"/>
        </w:rPr>
      </w:pPr>
      <w:r w:rsidRPr="00573F0E">
        <w:rPr>
          <w:rFonts w:eastAsia="MS Mincho"/>
          <w:sz w:val="22"/>
          <w:szCs w:val="22"/>
        </w:rPr>
        <w:lastRenderedPageBreak/>
        <w:t>§ 2</w:t>
      </w:r>
    </w:p>
    <w:p w14:paraId="16CDB3CE" w14:textId="2B268953" w:rsidR="00BF1762" w:rsidRPr="00573F0E" w:rsidRDefault="00BF1762" w:rsidP="00573F0E">
      <w:pPr>
        <w:pStyle w:val="Akapitzlist"/>
        <w:numPr>
          <w:ilvl w:val="0"/>
          <w:numId w:val="28"/>
        </w:numPr>
        <w:suppressAutoHyphens w:val="0"/>
        <w:spacing w:after="160" w:line="300" w:lineRule="auto"/>
        <w:jc w:val="both"/>
        <w:rPr>
          <w:rFonts w:eastAsia="MS Mincho"/>
          <w:sz w:val="22"/>
          <w:szCs w:val="22"/>
          <w:lang w:eastAsia="pl-PL"/>
        </w:rPr>
      </w:pPr>
      <w:r w:rsidRPr="00573F0E">
        <w:rPr>
          <w:rFonts w:eastAsia="MS Mincho"/>
          <w:sz w:val="22"/>
          <w:szCs w:val="22"/>
          <w:lang w:eastAsia="pl-PL"/>
        </w:rPr>
        <w:t xml:space="preserve">Umowa </w:t>
      </w:r>
      <w:r w:rsidR="00F4101C" w:rsidRPr="00573F0E">
        <w:rPr>
          <w:rFonts w:eastAsia="MS Mincho"/>
          <w:sz w:val="22"/>
          <w:szCs w:val="22"/>
          <w:lang w:eastAsia="pl-PL"/>
        </w:rPr>
        <w:t>będzie realizowana</w:t>
      </w:r>
      <w:r w:rsidRPr="00573F0E">
        <w:rPr>
          <w:rFonts w:eastAsia="MS Mincho"/>
          <w:sz w:val="22"/>
          <w:szCs w:val="22"/>
          <w:lang w:eastAsia="pl-PL"/>
        </w:rPr>
        <w:t xml:space="preserve"> od dnia podpisania umowy </w:t>
      </w:r>
      <w:r w:rsidR="00F4101C" w:rsidRPr="00565AED">
        <w:rPr>
          <w:rFonts w:eastAsia="MS Mincho"/>
          <w:b/>
          <w:bCs/>
          <w:sz w:val="22"/>
          <w:szCs w:val="22"/>
          <w:lang w:eastAsia="pl-PL"/>
        </w:rPr>
        <w:t xml:space="preserve">do dnia zakończenia wyjazdu studyjnego w dniu 27.10.2025 r., </w:t>
      </w:r>
      <w:r w:rsidR="00F4101C" w:rsidRPr="00573F0E">
        <w:rPr>
          <w:rFonts w:eastAsia="MS Mincho"/>
          <w:sz w:val="22"/>
          <w:szCs w:val="22"/>
          <w:lang w:eastAsia="pl-PL"/>
        </w:rPr>
        <w:t>po przyjeździe na lotnisko Kraków Balice</w:t>
      </w:r>
      <w:r w:rsidRPr="00573F0E">
        <w:rPr>
          <w:rFonts w:eastAsia="MS Mincho"/>
          <w:sz w:val="22"/>
          <w:szCs w:val="22"/>
          <w:lang w:eastAsia="pl-PL"/>
        </w:rPr>
        <w:t>.</w:t>
      </w:r>
    </w:p>
    <w:p w14:paraId="6C779D5B" w14:textId="68AC533B" w:rsidR="00BF1762" w:rsidRPr="00573F0E" w:rsidRDefault="00F4101C" w:rsidP="00573F0E">
      <w:pPr>
        <w:pStyle w:val="Akapitzlist"/>
        <w:numPr>
          <w:ilvl w:val="0"/>
          <w:numId w:val="28"/>
        </w:numPr>
        <w:suppressAutoHyphens w:val="0"/>
        <w:spacing w:after="160" w:line="300" w:lineRule="auto"/>
        <w:jc w:val="both"/>
        <w:rPr>
          <w:rFonts w:eastAsia="MS Mincho"/>
          <w:sz w:val="22"/>
          <w:szCs w:val="22"/>
          <w:lang w:eastAsia="pl-PL"/>
        </w:rPr>
      </w:pPr>
      <w:r w:rsidRPr="00573F0E">
        <w:rPr>
          <w:rFonts w:eastAsia="MS Mincho"/>
          <w:sz w:val="22"/>
          <w:szCs w:val="22"/>
          <w:lang w:eastAsia="pl-PL"/>
        </w:rPr>
        <w:t xml:space="preserve">Ze względu na </w:t>
      </w:r>
      <w:r w:rsidR="0027787E" w:rsidRPr="00573F0E">
        <w:rPr>
          <w:rFonts w:eastAsia="MS Mincho"/>
          <w:sz w:val="22"/>
          <w:szCs w:val="22"/>
          <w:lang w:eastAsia="pl-PL"/>
        </w:rPr>
        <w:t xml:space="preserve">zmieniające się warunki weterynaryjno-epidemiologiczne </w:t>
      </w:r>
      <w:r w:rsidR="00BF1762" w:rsidRPr="00573F0E">
        <w:rPr>
          <w:rFonts w:eastAsia="MS Mincho"/>
          <w:sz w:val="22"/>
          <w:szCs w:val="22"/>
          <w:lang w:eastAsia="pl-PL"/>
        </w:rPr>
        <w:t xml:space="preserve">Zamawiający dopuszcza możliwość zmiany </w:t>
      </w:r>
      <w:r w:rsidRPr="00573F0E">
        <w:rPr>
          <w:rFonts w:eastAsia="MS Mincho"/>
          <w:sz w:val="22"/>
          <w:szCs w:val="22"/>
          <w:lang w:eastAsia="pl-PL"/>
        </w:rPr>
        <w:t>w planowanym harmonogramie wydarzeń</w:t>
      </w:r>
      <w:r w:rsidR="00BF1762" w:rsidRPr="00573F0E">
        <w:rPr>
          <w:rFonts w:eastAsia="MS Mincho"/>
          <w:sz w:val="22"/>
          <w:szCs w:val="22"/>
          <w:lang w:eastAsia="pl-PL"/>
        </w:rPr>
        <w:t xml:space="preserve">, </w:t>
      </w:r>
      <w:r w:rsidR="00656698" w:rsidRPr="00573F0E">
        <w:rPr>
          <w:rFonts w:eastAsia="MS Mincho"/>
          <w:sz w:val="22"/>
          <w:szCs w:val="22"/>
          <w:lang w:eastAsia="pl-PL"/>
        </w:rPr>
        <w:t xml:space="preserve">odbywających się na terenie Włoch, </w:t>
      </w:r>
      <w:r w:rsidR="00BF1762" w:rsidRPr="00573F0E">
        <w:rPr>
          <w:rFonts w:eastAsia="MS Mincho"/>
          <w:sz w:val="22"/>
          <w:szCs w:val="22"/>
          <w:lang w:eastAsia="pl-PL"/>
        </w:rPr>
        <w:t xml:space="preserve">o czym poinformuje Wykonawcę najpóźniej na </w:t>
      </w:r>
      <w:r w:rsidRPr="00573F0E">
        <w:rPr>
          <w:rFonts w:eastAsia="MS Mincho"/>
          <w:sz w:val="22"/>
          <w:szCs w:val="22"/>
          <w:lang w:eastAsia="pl-PL"/>
        </w:rPr>
        <w:t>5</w:t>
      </w:r>
      <w:r w:rsidR="00BF1762" w:rsidRPr="00573F0E">
        <w:rPr>
          <w:rFonts w:eastAsia="MS Mincho"/>
          <w:sz w:val="22"/>
          <w:szCs w:val="22"/>
          <w:lang w:eastAsia="pl-PL"/>
        </w:rPr>
        <w:t xml:space="preserve"> dni roboczych przed planowanym terminem </w:t>
      </w:r>
      <w:r w:rsidRPr="00573F0E">
        <w:rPr>
          <w:rFonts w:eastAsia="MS Mincho"/>
          <w:sz w:val="22"/>
          <w:szCs w:val="22"/>
          <w:lang w:eastAsia="pl-PL"/>
        </w:rPr>
        <w:t>wydarzeń</w:t>
      </w:r>
      <w:r w:rsidR="00BF1762" w:rsidRPr="00573F0E">
        <w:rPr>
          <w:rFonts w:eastAsia="MS Mincho"/>
          <w:sz w:val="22"/>
          <w:szCs w:val="22"/>
          <w:lang w:eastAsia="pl-PL"/>
        </w:rPr>
        <w:t xml:space="preserve">. W takim przypadku Strony </w:t>
      </w:r>
      <w:r w:rsidR="000A6C84">
        <w:rPr>
          <w:rFonts w:eastAsia="MS Mincho"/>
          <w:sz w:val="22"/>
          <w:szCs w:val="22"/>
          <w:lang w:eastAsia="pl-PL"/>
        </w:rPr>
        <w:t xml:space="preserve">umowy </w:t>
      </w:r>
      <w:r w:rsidR="00BF1762" w:rsidRPr="00573F0E">
        <w:rPr>
          <w:rFonts w:eastAsia="MS Mincho"/>
          <w:sz w:val="22"/>
          <w:szCs w:val="22"/>
          <w:lang w:eastAsia="pl-PL"/>
        </w:rPr>
        <w:t xml:space="preserve">ustalają inny </w:t>
      </w:r>
      <w:r w:rsidRPr="00573F0E">
        <w:rPr>
          <w:rFonts w:eastAsia="MS Mincho"/>
          <w:sz w:val="22"/>
          <w:szCs w:val="22"/>
          <w:lang w:eastAsia="pl-PL"/>
        </w:rPr>
        <w:t>harmonogram, który zostanie zaakceptowany</w:t>
      </w:r>
      <w:r w:rsidR="00BF1762" w:rsidRPr="00573F0E">
        <w:rPr>
          <w:rFonts w:eastAsia="MS Mincho"/>
          <w:sz w:val="22"/>
          <w:szCs w:val="22"/>
          <w:lang w:eastAsia="pl-PL"/>
        </w:rPr>
        <w:t xml:space="preserve"> przez Zamawiającego, na co najmniej </w:t>
      </w:r>
      <w:r w:rsidR="00656698" w:rsidRPr="00573F0E">
        <w:rPr>
          <w:rFonts w:eastAsia="MS Mincho"/>
          <w:sz w:val="22"/>
          <w:szCs w:val="22"/>
          <w:lang w:eastAsia="pl-PL"/>
        </w:rPr>
        <w:t>3</w:t>
      </w:r>
      <w:r w:rsidR="00BF1762" w:rsidRPr="00573F0E">
        <w:rPr>
          <w:rFonts w:eastAsia="MS Mincho"/>
          <w:sz w:val="22"/>
          <w:szCs w:val="22"/>
          <w:lang w:eastAsia="pl-PL"/>
        </w:rPr>
        <w:t xml:space="preserve"> dni </w:t>
      </w:r>
      <w:r w:rsidR="0027787E" w:rsidRPr="00573F0E">
        <w:rPr>
          <w:rFonts w:eastAsia="MS Mincho"/>
          <w:sz w:val="22"/>
          <w:szCs w:val="22"/>
          <w:lang w:eastAsia="pl-PL"/>
        </w:rPr>
        <w:t>robocz</w:t>
      </w:r>
      <w:r w:rsidR="00656698" w:rsidRPr="00573F0E">
        <w:rPr>
          <w:rFonts w:eastAsia="MS Mincho"/>
          <w:sz w:val="22"/>
          <w:szCs w:val="22"/>
          <w:lang w:eastAsia="pl-PL"/>
        </w:rPr>
        <w:t>e</w:t>
      </w:r>
      <w:r w:rsidR="0027787E" w:rsidRPr="00573F0E">
        <w:rPr>
          <w:rFonts w:eastAsia="MS Mincho"/>
          <w:sz w:val="22"/>
          <w:szCs w:val="22"/>
          <w:lang w:eastAsia="pl-PL"/>
        </w:rPr>
        <w:t xml:space="preserve"> </w:t>
      </w:r>
      <w:r w:rsidR="00BF1762" w:rsidRPr="00573F0E">
        <w:rPr>
          <w:rFonts w:eastAsia="MS Mincho"/>
          <w:sz w:val="22"/>
          <w:szCs w:val="22"/>
          <w:lang w:eastAsia="pl-PL"/>
        </w:rPr>
        <w:t xml:space="preserve">przed </w:t>
      </w:r>
      <w:r w:rsidR="00656698" w:rsidRPr="00573F0E">
        <w:rPr>
          <w:rFonts w:eastAsia="MS Mincho"/>
          <w:sz w:val="22"/>
          <w:szCs w:val="22"/>
          <w:lang w:eastAsia="pl-PL"/>
        </w:rPr>
        <w:t xml:space="preserve">terminem </w:t>
      </w:r>
      <w:r w:rsidR="0027787E" w:rsidRPr="00573F0E">
        <w:rPr>
          <w:rFonts w:eastAsia="MS Mincho"/>
          <w:sz w:val="22"/>
          <w:szCs w:val="22"/>
          <w:lang w:eastAsia="pl-PL"/>
        </w:rPr>
        <w:t>wyjazd</w:t>
      </w:r>
      <w:r w:rsidR="00656698" w:rsidRPr="00573F0E">
        <w:rPr>
          <w:rFonts w:eastAsia="MS Mincho"/>
          <w:sz w:val="22"/>
          <w:szCs w:val="22"/>
          <w:lang w:eastAsia="pl-PL"/>
        </w:rPr>
        <w:t>u</w:t>
      </w:r>
      <w:r w:rsidR="00BF1762" w:rsidRPr="00573F0E">
        <w:rPr>
          <w:rFonts w:eastAsia="MS Mincho"/>
          <w:sz w:val="22"/>
          <w:szCs w:val="22"/>
          <w:lang w:eastAsia="pl-PL"/>
        </w:rPr>
        <w:t xml:space="preserve">. </w:t>
      </w:r>
    </w:p>
    <w:p w14:paraId="43DC9CC0" w14:textId="1D9F275B" w:rsidR="00BF1762" w:rsidRPr="00573F0E" w:rsidRDefault="00BF1762" w:rsidP="00573F0E">
      <w:pPr>
        <w:pStyle w:val="Akapitzlist"/>
        <w:numPr>
          <w:ilvl w:val="0"/>
          <w:numId w:val="28"/>
        </w:numPr>
        <w:suppressAutoHyphens w:val="0"/>
        <w:spacing w:after="160" w:line="300" w:lineRule="auto"/>
        <w:jc w:val="both"/>
        <w:rPr>
          <w:rFonts w:eastAsia="MS Mincho"/>
          <w:sz w:val="22"/>
          <w:szCs w:val="22"/>
          <w:lang w:eastAsia="pl-PL"/>
        </w:rPr>
      </w:pPr>
      <w:r w:rsidRPr="00573F0E">
        <w:rPr>
          <w:rFonts w:eastAsia="MS Mincho"/>
          <w:sz w:val="22"/>
          <w:szCs w:val="22"/>
          <w:lang w:eastAsia="pl-PL"/>
        </w:rPr>
        <w:t xml:space="preserve">W przypadku zmiany </w:t>
      </w:r>
      <w:r w:rsidR="0027787E" w:rsidRPr="00573F0E">
        <w:rPr>
          <w:rFonts w:eastAsia="MS Mincho"/>
          <w:sz w:val="22"/>
          <w:szCs w:val="22"/>
          <w:lang w:eastAsia="pl-PL"/>
        </w:rPr>
        <w:t>harmonogramu wyjazdu studyjnego</w:t>
      </w:r>
      <w:r w:rsidRPr="00573F0E">
        <w:rPr>
          <w:rFonts w:eastAsia="MS Mincho"/>
          <w:sz w:val="22"/>
          <w:szCs w:val="22"/>
          <w:lang w:eastAsia="pl-PL"/>
        </w:rPr>
        <w:t xml:space="preserve"> przez Zamawiającego na warunkach wskazanych w ust. </w:t>
      </w:r>
      <w:r w:rsidR="0027787E" w:rsidRPr="00573F0E">
        <w:rPr>
          <w:rFonts w:eastAsia="MS Mincho"/>
          <w:sz w:val="22"/>
          <w:szCs w:val="22"/>
          <w:lang w:eastAsia="pl-PL"/>
        </w:rPr>
        <w:t>2</w:t>
      </w:r>
      <w:r w:rsidRPr="00573F0E">
        <w:rPr>
          <w:rFonts w:eastAsia="MS Mincho"/>
          <w:sz w:val="22"/>
          <w:szCs w:val="22"/>
          <w:lang w:eastAsia="pl-PL"/>
        </w:rPr>
        <w:t xml:space="preserve"> Wykonawcy nie przysługuje prawo do odszkodowania w jakimkolwiek zakresie. </w:t>
      </w:r>
    </w:p>
    <w:p w14:paraId="30DF892A" w14:textId="65584070" w:rsidR="006A2949" w:rsidRDefault="00BF1762" w:rsidP="00DD61FC">
      <w:pPr>
        <w:pStyle w:val="Akapitzlist"/>
        <w:numPr>
          <w:ilvl w:val="0"/>
          <w:numId w:val="28"/>
        </w:numPr>
        <w:suppressAutoHyphens w:val="0"/>
        <w:spacing w:after="160" w:line="300" w:lineRule="auto"/>
        <w:jc w:val="both"/>
        <w:rPr>
          <w:rFonts w:eastAsia="MS Mincho"/>
          <w:sz w:val="22"/>
          <w:szCs w:val="22"/>
          <w:lang w:eastAsia="pl-PL"/>
        </w:rPr>
      </w:pPr>
      <w:r w:rsidRPr="00573F0E">
        <w:rPr>
          <w:rFonts w:eastAsia="MS Mincho"/>
          <w:sz w:val="22"/>
          <w:szCs w:val="22"/>
          <w:lang w:eastAsia="pl-PL"/>
        </w:rPr>
        <w:t xml:space="preserve">Zmiany określone w ust. </w:t>
      </w:r>
      <w:r w:rsidR="0027787E" w:rsidRPr="00573F0E">
        <w:rPr>
          <w:rFonts w:eastAsia="MS Mincho"/>
          <w:sz w:val="22"/>
          <w:szCs w:val="22"/>
          <w:lang w:eastAsia="pl-PL"/>
        </w:rPr>
        <w:t>2</w:t>
      </w:r>
      <w:r w:rsidRPr="00573F0E">
        <w:rPr>
          <w:rFonts w:eastAsia="MS Mincho"/>
          <w:sz w:val="22"/>
          <w:szCs w:val="22"/>
          <w:lang w:eastAsia="pl-PL"/>
        </w:rPr>
        <w:t xml:space="preserve"> lub </w:t>
      </w:r>
      <w:r w:rsidR="0027787E" w:rsidRPr="00573F0E">
        <w:rPr>
          <w:rFonts w:eastAsia="MS Mincho"/>
          <w:sz w:val="22"/>
          <w:szCs w:val="22"/>
          <w:lang w:eastAsia="pl-PL"/>
        </w:rPr>
        <w:t>3</w:t>
      </w:r>
      <w:r w:rsidRPr="00573F0E">
        <w:rPr>
          <w:rFonts w:eastAsia="MS Mincho"/>
          <w:sz w:val="22"/>
          <w:szCs w:val="22"/>
          <w:lang w:eastAsia="pl-PL"/>
        </w:rPr>
        <w:t xml:space="preserve"> nie generują potrzeby zawarcia aneksu do umowy. Powiadomienie o zmianach nastąpi w formie pisemnej lub elektronicznej lub dokumentowej na adres mailowy Wykonawcy wskazany w </w:t>
      </w:r>
      <w:r w:rsidRPr="00573F0E">
        <w:rPr>
          <w:rFonts w:eastAsia="MS Mincho"/>
          <w:sz w:val="22"/>
          <w:szCs w:val="22"/>
        </w:rPr>
        <w:t>§ 5</w:t>
      </w:r>
      <w:r w:rsidR="00565AED">
        <w:rPr>
          <w:rFonts w:eastAsia="MS Mincho"/>
          <w:sz w:val="22"/>
          <w:szCs w:val="22"/>
        </w:rPr>
        <w:t xml:space="preserve"> ust. 3</w:t>
      </w:r>
      <w:r w:rsidRPr="00573F0E">
        <w:rPr>
          <w:rFonts w:eastAsia="MS Mincho"/>
          <w:sz w:val="22"/>
          <w:szCs w:val="22"/>
        </w:rPr>
        <w:t>.</w:t>
      </w:r>
      <w:r w:rsidRPr="00573F0E">
        <w:rPr>
          <w:rFonts w:eastAsia="MS Mincho"/>
          <w:sz w:val="22"/>
          <w:szCs w:val="22"/>
          <w:lang w:eastAsia="pl-PL"/>
        </w:rPr>
        <w:t xml:space="preserve"> </w:t>
      </w:r>
    </w:p>
    <w:p w14:paraId="5857FA3A" w14:textId="77777777" w:rsidR="00DD61FC" w:rsidRPr="00DD61FC" w:rsidRDefault="00DD61FC" w:rsidP="00DD61FC">
      <w:pPr>
        <w:pStyle w:val="Akapitzlist"/>
        <w:suppressAutoHyphens w:val="0"/>
        <w:spacing w:after="160" w:line="300" w:lineRule="auto"/>
        <w:ind w:left="360"/>
        <w:jc w:val="both"/>
        <w:rPr>
          <w:rFonts w:eastAsia="MS Mincho"/>
          <w:sz w:val="22"/>
          <w:szCs w:val="22"/>
          <w:lang w:eastAsia="pl-PL"/>
        </w:rPr>
      </w:pPr>
    </w:p>
    <w:p w14:paraId="049516F1" w14:textId="6BC778EE" w:rsidR="00BF1762" w:rsidRPr="00573F0E" w:rsidRDefault="00BF1762" w:rsidP="00573F0E">
      <w:pPr>
        <w:pStyle w:val="Nagwek2"/>
        <w:spacing w:before="0" w:after="0" w:line="300" w:lineRule="auto"/>
        <w:jc w:val="center"/>
        <w:rPr>
          <w:rFonts w:eastAsia="MS Mincho"/>
          <w:b w:val="0"/>
          <w:sz w:val="22"/>
          <w:szCs w:val="22"/>
        </w:rPr>
      </w:pPr>
      <w:r w:rsidRPr="00573F0E">
        <w:rPr>
          <w:rFonts w:eastAsia="MS Mincho"/>
          <w:sz w:val="22"/>
          <w:szCs w:val="22"/>
        </w:rPr>
        <w:t>§ 3</w:t>
      </w:r>
    </w:p>
    <w:p w14:paraId="51957F5C" w14:textId="75E0AC3C" w:rsidR="0027787E" w:rsidRPr="00573F0E" w:rsidRDefault="0027787E" w:rsidP="00573F0E">
      <w:pPr>
        <w:pStyle w:val="Zwykytekst"/>
        <w:widowControl w:val="0"/>
        <w:numPr>
          <w:ilvl w:val="0"/>
          <w:numId w:val="26"/>
        </w:numPr>
        <w:spacing w:line="300" w:lineRule="auto"/>
        <w:jc w:val="both"/>
        <w:rPr>
          <w:rFonts w:ascii="Times New Roman" w:hAnsi="Times New Roman" w:cs="Times New Roman"/>
          <w:sz w:val="22"/>
          <w:szCs w:val="22"/>
        </w:rPr>
      </w:pPr>
      <w:r w:rsidRPr="00573F0E">
        <w:rPr>
          <w:rFonts w:ascii="Times New Roman" w:eastAsiaTheme="minorHAnsi" w:hAnsi="Times New Roman" w:cs="Times New Roman"/>
          <w:sz w:val="22"/>
          <w:szCs w:val="22"/>
          <w:lang w:eastAsia="en-US"/>
        </w:rPr>
        <w:t xml:space="preserve">Wykonawca zapewni obsługę administracyjną i logistyczną niezbędną do wykonania zobowiązań wynikających z opisu przedmiotu zamówienia i niniejszej umowy. </w:t>
      </w:r>
    </w:p>
    <w:p w14:paraId="2BEB5283" w14:textId="4A239199" w:rsidR="00BF1762" w:rsidRPr="00573F0E" w:rsidRDefault="00BF1762" w:rsidP="00573F0E">
      <w:pPr>
        <w:pStyle w:val="Akapitzlist"/>
        <w:numPr>
          <w:ilvl w:val="0"/>
          <w:numId w:val="26"/>
        </w:numPr>
        <w:suppressAutoHyphens w:val="0"/>
        <w:spacing w:line="300" w:lineRule="auto"/>
        <w:jc w:val="both"/>
        <w:rPr>
          <w:rFonts w:eastAsia="Arial"/>
          <w:sz w:val="22"/>
          <w:szCs w:val="22"/>
        </w:rPr>
      </w:pPr>
      <w:r w:rsidRPr="00573F0E">
        <w:rPr>
          <w:rFonts w:eastAsia="Arial"/>
          <w:sz w:val="22"/>
          <w:szCs w:val="22"/>
        </w:rPr>
        <w:t>Wykonawca może współdziałać z innymi podmiotami, powierzając im realizację wybranych zadań wynikających z przedmiotu umowy. W przypadku powierzenia wykonania wybranych zadań wynikających z przedmiotu umowy osobie trzeciej, Wykonawca odpowiada za działania i zaniechania osoby trzeciej, jak za swoje własne działania i zaniechania.</w:t>
      </w:r>
    </w:p>
    <w:p w14:paraId="29ED0780" w14:textId="77777777" w:rsidR="00BF1762" w:rsidRPr="00573F0E" w:rsidRDefault="00BF1762" w:rsidP="00573F0E">
      <w:pPr>
        <w:pStyle w:val="Zwykytekst"/>
        <w:widowControl w:val="0"/>
        <w:numPr>
          <w:ilvl w:val="0"/>
          <w:numId w:val="26"/>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Zamawiający jest odpowiedzialny wyłącznie za zawinioną przez siebie szkodę powstałą w pomieszczeniach, z których korzysta i ich wyposażeniu. </w:t>
      </w:r>
    </w:p>
    <w:p w14:paraId="054590F2" w14:textId="49B8198F" w:rsidR="00BF1762" w:rsidRPr="00573F0E" w:rsidRDefault="00BF1762" w:rsidP="00573F0E">
      <w:pPr>
        <w:pStyle w:val="Zwykytekst"/>
        <w:widowControl w:val="0"/>
        <w:numPr>
          <w:ilvl w:val="0"/>
          <w:numId w:val="26"/>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Zamawiający zastrzega, że w trakcie realizacji </w:t>
      </w:r>
      <w:r w:rsidR="00B56EA1" w:rsidRPr="00573F0E">
        <w:rPr>
          <w:rFonts w:ascii="Times New Roman" w:hAnsi="Times New Roman" w:cs="Times New Roman"/>
          <w:sz w:val="22"/>
          <w:szCs w:val="22"/>
        </w:rPr>
        <w:t>umowy</w:t>
      </w:r>
      <w:r w:rsidRPr="00573F0E">
        <w:rPr>
          <w:rFonts w:ascii="Times New Roman" w:hAnsi="Times New Roman" w:cs="Times New Roman"/>
          <w:sz w:val="22"/>
          <w:szCs w:val="22"/>
        </w:rPr>
        <w:t xml:space="preserve"> nie będzie ponosił kosztów za jakiekolwiek usługi dodatkowe na rzecz uczestników </w:t>
      </w:r>
      <w:r w:rsidR="00B56EA1" w:rsidRPr="00573F0E">
        <w:rPr>
          <w:rFonts w:ascii="Times New Roman" w:hAnsi="Times New Roman" w:cs="Times New Roman"/>
          <w:sz w:val="22"/>
          <w:szCs w:val="22"/>
        </w:rPr>
        <w:t>wyjazdu</w:t>
      </w:r>
      <w:r w:rsidRPr="00573F0E">
        <w:rPr>
          <w:rFonts w:ascii="Times New Roman" w:hAnsi="Times New Roman" w:cs="Times New Roman"/>
          <w:sz w:val="22"/>
          <w:szCs w:val="22"/>
        </w:rPr>
        <w:t xml:space="preserve"> (ponad zakres uzgodniony z Zamawiającym), które Wykonawca lub jego podwykonawcy będą świadczyć na rzecz uczestników oraz nie ponosi odpowiedzialności za szkody wyrządzone Wykonawcy lub jego podwykonawcom przez uczestników. Ewentualne koszty dodatkowe oraz odpowiedzialność za szkody ponoszą uczestnicy </w:t>
      </w:r>
      <w:r w:rsidR="00B56EA1" w:rsidRPr="00573F0E">
        <w:rPr>
          <w:rFonts w:ascii="Times New Roman" w:hAnsi="Times New Roman" w:cs="Times New Roman"/>
          <w:sz w:val="22"/>
          <w:szCs w:val="22"/>
        </w:rPr>
        <w:t>wyjazdu</w:t>
      </w:r>
      <w:r w:rsidRPr="00573F0E">
        <w:rPr>
          <w:rFonts w:ascii="Times New Roman" w:hAnsi="Times New Roman" w:cs="Times New Roman"/>
          <w:sz w:val="22"/>
          <w:szCs w:val="22"/>
        </w:rPr>
        <w:t>.</w:t>
      </w:r>
    </w:p>
    <w:p w14:paraId="73BFBF29" w14:textId="4492C7E9" w:rsidR="0027787E" w:rsidRPr="00573F0E" w:rsidRDefault="0027787E" w:rsidP="00573F0E">
      <w:pPr>
        <w:pStyle w:val="Akapitzlist"/>
        <w:numPr>
          <w:ilvl w:val="0"/>
          <w:numId w:val="26"/>
        </w:numPr>
        <w:suppressAutoHyphens w:val="0"/>
        <w:autoSpaceDE w:val="0"/>
        <w:autoSpaceDN w:val="0"/>
        <w:adjustRightInd w:val="0"/>
        <w:spacing w:line="300" w:lineRule="auto"/>
        <w:jc w:val="both"/>
        <w:rPr>
          <w:rFonts w:eastAsiaTheme="minorHAnsi"/>
          <w:color w:val="000000"/>
          <w:sz w:val="22"/>
          <w:szCs w:val="22"/>
          <w:lang w:eastAsia="en-US"/>
        </w:rPr>
      </w:pPr>
      <w:r w:rsidRPr="00573F0E">
        <w:rPr>
          <w:rFonts w:eastAsiaTheme="minorHAnsi"/>
          <w:sz w:val="22"/>
          <w:szCs w:val="22"/>
          <w:lang w:eastAsia="en-US"/>
        </w:rPr>
        <w:t xml:space="preserve">Przed przystąpieniem do wykonania </w:t>
      </w:r>
      <w:r w:rsidR="000A6C84">
        <w:rPr>
          <w:rFonts w:eastAsiaTheme="minorHAnsi"/>
          <w:sz w:val="22"/>
          <w:szCs w:val="22"/>
          <w:lang w:eastAsia="en-US"/>
        </w:rPr>
        <w:t>umowy</w:t>
      </w:r>
      <w:r w:rsidRPr="00573F0E">
        <w:rPr>
          <w:rFonts w:eastAsiaTheme="minorHAnsi"/>
          <w:sz w:val="22"/>
          <w:szCs w:val="22"/>
          <w:lang w:eastAsia="en-US"/>
        </w:rPr>
        <w:t>, Wykonawca poda nazwy albo imiona i nazwiska oraz dane kontaktowe podwykonawców i osób do kontaktu z nimi, jeżeli</w:t>
      </w:r>
      <w:r w:rsidR="00656698" w:rsidRPr="00573F0E">
        <w:rPr>
          <w:rFonts w:eastAsiaTheme="minorHAnsi"/>
          <w:sz w:val="22"/>
          <w:szCs w:val="22"/>
          <w:lang w:eastAsia="en-US"/>
        </w:rPr>
        <w:t xml:space="preserve"> </w:t>
      </w:r>
      <w:r w:rsidRPr="00573F0E">
        <w:rPr>
          <w:rFonts w:eastAsiaTheme="minorHAnsi"/>
          <w:sz w:val="22"/>
          <w:szCs w:val="22"/>
          <w:lang w:eastAsia="en-US"/>
        </w:rPr>
        <w:t xml:space="preserve">występują podwykonawcy. Wykonawca zawiadamia Zamawiającego o wszelkich zmianach danych, w trakcie realizacji </w:t>
      </w:r>
      <w:r w:rsidR="000A6C84">
        <w:rPr>
          <w:rFonts w:eastAsiaTheme="minorHAnsi"/>
          <w:sz w:val="22"/>
          <w:szCs w:val="22"/>
          <w:lang w:eastAsia="en-US"/>
        </w:rPr>
        <w:t>umowy.</w:t>
      </w:r>
    </w:p>
    <w:p w14:paraId="2F583AAF" w14:textId="77777777" w:rsidR="00BF1762" w:rsidRPr="00573F0E" w:rsidRDefault="00BF1762" w:rsidP="00573F0E">
      <w:pPr>
        <w:pStyle w:val="Nagwek2"/>
        <w:spacing w:before="0" w:after="0" w:line="300" w:lineRule="auto"/>
        <w:rPr>
          <w:rFonts w:eastAsia="MS Mincho"/>
          <w:sz w:val="22"/>
          <w:szCs w:val="22"/>
        </w:rPr>
      </w:pPr>
    </w:p>
    <w:p w14:paraId="66D00DCF" w14:textId="77777777" w:rsidR="00BF1762" w:rsidRPr="00573F0E" w:rsidRDefault="00BF1762" w:rsidP="00573F0E">
      <w:pPr>
        <w:pStyle w:val="Nagwek2"/>
        <w:spacing w:before="0" w:after="0" w:line="300" w:lineRule="auto"/>
        <w:jc w:val="center"/>
        <w:rPr>
          <w:rFonts w:eastAsia="MS Mincho"/>
          <w:sz w:val="22"/>
          <w:szCs w:val="22"/>
        </w:rPr>
      </w:pPr>
      <w:r w:rsidRPr="00573F0E">
        <w:rPr>
          <w:rFonts w:eastAsia="MS Mincho"/>
          <w:sz w:val="22"/>
          <w:szCs w:val="22"/>
        </w:rPr>
        <w:t>§ 4</w:t>
      </w:r>
    </w:p>
    <w:p w14:paraId="56AEADEB" w14:textId="08387A56" w:rsidR="00BF1762" w:rsidRPr="00573F0E" w:rsidRDefault="00BF1762" w:rsidP="00573F0E">
      <w:pPr>
        <w:spacing w:line="300" w:lineRule="auto"/>
        <w:ind w:left="426" w:hanging="426"/>
        <w:jc w:val="both"/>
        <w:rPr>
          <w:spacing w:val="20"/>
          <w:sz w:val="22"/>
          <w:szCs w:val="22"/>
        </w:rPr>
      </w:pPr>
      <w:r w:rsidRPr="00573F0E">
        <w:rPr>
          <w:rFonts w:eastAsia="Arial"/>
          <w:sz w:val="22"/>
          <w:szCs w:val="22"/>
        </w:rPr>
        <w:t xml:space="preserve">1.  </w:t>
      </w:r>
      <w:r w:rsidRPr="00573F0E">
        <w:rPr>
          <w:sz w:val="22"/>
          <w:szCs w:val="22"/>
        </w:rPr>
        <w:t>Całościowe maksymalne wynagrodzenie za realizację przedmiotu umowy, o którym mowa  w § 1 ust. 1 wynosi ……..</w:t>
      </w:r>
      <w:r w:rsidR="007E4E5B">
        <w:rPr>
          <w:sz w:val="22"/>
          <w:szCs w:val="22"/>
        </w:rPr>
        <w:t xml:space="preserve"> zł </w:t>
      </w:r>
      <w:r w:rsidRPr="00573F0E">
        <w:rPr>
          <w:sz w:val="22"/>
          <w:szCs w:val="22"/>
        </w:rPr>
        <w:t xml:space="preserve">brutto (słownie: 00/100) w tym </w:t>
      </w:r>
      <w:r w:rsidR="00656698" w:rsidRPr="00573F0E">
        <w:rPr>
          <w:sz w:val="22"/>
          <w:szCs w:val="22"/>
        </w:rPr>
        <w:t xml:space="preserve">podatek </w:t>
      </w:r>
      <w:r w:rsidRPr="00573F0E">
        <w:rPr>
          <w:sz w:val="22"/>
          <w:szCs w:val="22"/>
        </w:rPr>
        <w:t>Vat …...</w:t>
      </w:r>
      <w:r w:rsidR="007E4E5B">
        <w:rPr>
          <w:sz w:val="22"/>
          <w:szCs w:val="22"/>
        </w:rPr>
        <w:t xml:space="preserve"> %</w:t>
      </w:r>
      <w:r w:rsidR="008958DC" w:rsidRPr="00573F0E">
        <w:rPr>
          <w:sz w:val="22"/>
          <w:szCs w:val="22"/>
        </w:rPr>
        <w:t xml:space="preserve">, </w:t>
      </w:r>
      <w:r w:rsidR="00656698" w:rsidRPr="00573F0E">
        <w:rPr>
          <w:sz w:val="22"/>
          <w:szCs w:val="22"/>
        </w:rPr>
        <w:t xml:space="preserve">wynagrodzenie </w:t>
      </w:r>
      <w:r w:rsidR="008958DC" w:rsidRPr="00573F0E">
        <w:rPr>
          <w:sz w:val="22"/>
          <w:szCs w:val="22"/>
        </w:rPr>
        <w:t>netto</w:t>
      </w:r>
      <w:r w:rsidR="00656698" w:rsidRPr="00573F0E">
        <w:rPr>
          <w:sz w:val="22"/>
          <w:szCs w:val="22"/>
        </w:rPr>
        <w:t xml:space="preserve"> wynosi</w:t>
      </w:r>
      <w:r w:rsidR="008958DC" w:rsidRPr="00573F0E">
        <w:rPr>
          <w:sz w:val="22"/>
          <w:szCs w:val="22"/>
        </w:rPr>
        <w:t xml:space="preserve"> : ……… zł.</w:t>
      </w:r>
    </w:p>
    <w:p w14:paraId="34F016CD" w14:textId="41C6022E" w:rsidR="00BF1762" w:rsidRPr="00573F0E" w:rsidRDefault="00BF1762" w:rsidP="00573F0E">
      <w:pPr>
        <w:spacing w:line="300" w:lineRule="auto"/>
        <w:ind w:left="426" w:hanging="426"/>
        <w:jc w:val="both"/>
        <w:rPr>
          <w:sz w:val="22"/>
          <w:szCs w:val="22"/>
        </w:rPr>
      </w:pPr>
      <w:r w:rsidRPr="00573F0E">
        <w:rPr>
          <w:spacing w:val="20"/>
          <w:sz w:val="22"/>
          <w:szCs w:val="22"/>
        </w:rPr>
        <w:t xml:space="preserve">2. </w:t>
      </w:r>
      <w:r w:rsidRPr="00573F0E">
        <w:rPr>
          <w:sz w:val="22"/>
          <w:szCs w:val="22"/>
        </w:rPr>
        <w:t xml:space="preserve">Cena jednostkowa za 1 uczestnika </w:t>
      </w:r>
      <w:r w:rsidR="00184C72" w:rsidRPr="00573F0E">
        <w:rPr>
          <w:sz w:val="22"/>
          <w:szCs w:val="22"/>
        </w:rPr>
        <w:t>pięciodniowego wyjazdu studyjnego</w:t>
      </w:r>
      <w:r w:rsidRPr="00573F0E">
        <w:rPr>
          <w:sz w:val="22"/>
          <w:szCs w:val="22"/>
        </w:rPr>
        <w:t xml:space="preserve"> wynosi </w:t>
      </w:r>
      <w:r w:rsidR="000A6C84">
        <w:rPr>
          <w:sz w:val="22"/>
          <w:szCs w:val="22"/>
        </w:rPr>
        <w:t xml:space="preserve">: </w:t>
      </w:r>
      <w:r w:rsidRPr="00573F0E">
        <w:rPr>
          <w:sz w:val="22"/>
          <w:szCs w:val="22"/>
        </w:rPr>
        <w:t>…………… zł brutto (słownie: …………………………….. złotych brutto).</w:t>
      </w:r>
      <w:r w:rsidRPr="00573F0E">
        <w:rPr>
          <w:rFonts w:eastAsia="MS Mincho"/>
          <w:sz w:val="22"/>
          <w:szCs w:val="22"/>
        </w:rPr>
        <w:t xml:space="preserve"> </w:t>
      </w:r>
    </w:p>
    <w:p w14:paraId="42AB77A6" w14:textId="1D2905EE" w:rsidR="00BF1762" w:rsidRPr="00573F0E" w:rsidRDefault="00BF1762" w:rsidP="000A6C84">
      <w:pPr>
        <w:spacing w:line="300" w:lineRule="auto"/>
        <w:ind w:left="426" w:hanging="426"/>
        <w:jc w:val="both"/>
        <w:rPr>
          <w:sz w:val="22"/>
          <w:szCs w:val="22"/>
        </w:rPr>
      </w:pPr>
      <w:r w:rsidRPr="00573F0E">
        <w:rPr>
          <w:sz w:val="22"/>
          <w:szCs w:val="22"/>
        </w:rPr>
        <w:t>4.</w:t>
      </w:r>
      <w:r w:rsidRPr="00573F0E">
        <w:rPr>
          <w:sz w:val="22"/>
          <w:szCs w:val="22"/>
        </w:rPr>
        <w:tab/>
        <w:t xml:space="preserve">Wynagrodzenie, o którym mowa w ust. 1, będzie płatne na podstawie faktury prawidłowo wystawionej po </w:t>
      </w:r>
      <w:r w:rsidR="007E4E5B">
        <w:rPr>
          <w:sz w:val="22"/>
          <w:szCs w:val="22"/>
        </w:rPr>
        <w:t xml:space="preserve">zrealizowaniu </w:t>
      </w:r>
      <w:r w:rsidR="008958DC" w:rsidRPr="00573F0E">
        <w:rPr>
          <w:sz w:val="22"/>
          <w:szCs w:val="22"/>
        </w:rPr>
        <w:t>przedmiotu umowy</w:t>
      </w:r>
      <w:r w:rsidRPr="00573F0E">
        <w:rPr>
          <w:sz w:val="22"/>
          <w:szCs w:val="22"/>
        </w:rPr>
        <w:t>.</w:t>
      </w:r>
      <w:r w:rsidR="00BA0D56" w:rsidRPr="00573F0E">
        <w:rPr>
          <w:sz w:val="22"/>
          <w:szCs w:val="22"/>
        </w:rPr>
        <w:t xml:space="preserve"> </w:t>
      </w:r>
      <w:r w:rsidRPr="00573F0E">
        <w:rPr>
          <w:sz w:val="22"/>
          <w:szCs w:val="22"/>
        </w:rPr>
        <w:t xml:space="preserve">Zapłata zostanie przekazana przelewem na </w:t>
      </w:r>
      <w:r w:rsidRPr="00573F0E">
        <w:rPr>
          <w:sz w:val="22"/>
          <w:szCs w:val="22"/>
        </w:rPr>
        <w:lastRenderedPageBreak/>
        <w:t>konto Wykonawcy</w:t>
      </w:r>
      <w:r w:rsidR="000A6C84">
        <w:rPr>
          <w:sz w:val="22"/>
          <w:szCs w:val="22"/>
        </w:rPr>
        <w:t xml:space="preserve"> </w:t>
      </w:r>
      <w:r w:rsidRPr="00573F0E">
        <w:rPr>
          <w:sz w:val="22"/>
          <w:szCs w:val="22"/>
        </w:rPr>
        <w:t xml:space="preserve">w terminie do 30 dni od dostarczenia do </w:t>
      </w:r>
      <w:r w:rsidR="008958DC" w:rsidRPr="00573F0E">
        <w:rPr>
          <w:sz w:val="22"/>
          <w:szCs w:val="22"/>
        </w:rPr>
        <w:t xml:space="preserve">Zamawiającego </w:t>
      </w:r>
      <w:r w:rsidRPr="00573F0E">
        <w:rPr>
          <w:sz w:val="22"/>
          <w:szCs w:val="22"/>
        </w:rPr>
        <w:t xml:space="preserve">poprawnie sporządzonej faktury i po podpisaniu protokołu </w:t>
      </w:r>
      <w:r w:rsidR="008958DC" w:rsidRPr="00573F0E">
        <w:rPr>
          <w:sz w:val="22"/>
          <w:szCs w:val="22"/>
        </w:rPr>
        <w:t xml:space="preserve">odbioru końcowego </w:t>
      </w:r>
      <w:r w:rsidR="00BA0D56" w:rsidRPr="00573F0E">
        <w:rPr>
          <w:sz w:val="22"/>
          <w:szCs w:val="22"/>
        </w:rPr>
        <w:t>usługi</w:t>
      </w:r>
      <w:r w:rsidRPr="00573F0E">
        <w:rPr>
          <w:sz w:val="22"/>
          <w:szCs w:val="22"/>
        </w:rPr>
        <w:t>, o który</w:t>
      </w:r>
      <w:r w:rsidR="00BA0D56" w:rsidRPr="00573F0E">
        <w:rPr>
          <w:sz w:val="22"/>
          <w:szCs w:val="22"/>
        </w:rPr>
        <w:t>m</w:t>
      </w:r>
      <w:r w:rsidRPr="00573F0E">
        <w:rPr>
          <w:sz w:val="22"/>
          <w:szCs w:val="22"/>
        </w:rPr>
        <w:t xml:space="preserve"> mowa w § 1 ust. </w:t>
      </w:r>
      <w:r w:rsidR="00DA161B">
        <w:rPr>
          <w:sz w:val="22"/>
          <w:szCs w:val="22"/>
        </w:rPr>
        <w:t>6</w:t>
      </w:r>
      <w:r w:rsidRPr="00573F0E">
        <w:rPr>
          <w:sz w:val="22"/>
          <w:szCs w:val="22"/>
        </w:rPr>
        <w:t xml:space="preserve"> niniejszej umowy</w:t>
      </w:r>
      <w:r w:rsidR="007E4E5B">
        <w:rPr>
          <w:sz w:val="22"/>
          <w:szCs w:val="22"/>
        </w:rPr>
        <w:t>,</w:t>
      </w:r>
      <w:r w:rsidRPr="00573F0E">
        <w:rPr>
          <w:sz w:val="22"/>
          <w:szCs w:val="22"/>
        </w:rPr>
        <w:t xml:space="preserve"> </w:t>
      </w:r>
      <w:r w:rsidRPr="00573F0E">
        <w:rPr>
          <w:rStyle w:val="Brak"/>
          <w:sz w:val="22"/>
          <w:szCs w:val="22"/>
        </w:rPr>
        <w:t>potwierdzającego należyte wykonanie przedmiotu umowy</w:t>
      </w:r>
      <w:r w:rsidRPr="00573F0E">
        <w:rPr>
          <w:sz w:val="22"/>
          <w:szCs w:val="22"/>
        </w:rPr>
        <w:t>.</w:t>
      </w:r>
    </w:p>
    <w:p w14:paraId="4719E795" w14:textId="49D540FE" w:rsidR="00BF1762" w:rsidRPr="00573F0E" w:rsidRDefault="00BF1762" w:rsidP="00573F0E">
      <w:pPr>
        <w:pStyle w:val="Akapitzlist"/>
        <w:numPr>
          <w:ilvl w:val="0"/>
          <w:numId w:val="56"/>
        </w:numPr>
        <w:suppressAutoHyphens w:val="0"/>
        <w:spacing w:after="160" w:line="300" w:lineRule="auto"/>
        <w:jc w:val="both"/>
        <w:rPr>
          <w:sz w:val="22"/>
          <w:szCs w:val="22"/>
        </w:rPr>
      </w:pPr>
      <w:r w:rsidRPr="00573F0E">
        <w:rPr>
          <w:sz w:val="22"/>
          <w:szCs w:val="22"/>
        </w:rPr>
        <w:t xml:space="preserve">Oprócz elementów wymaganych przepisami ustawy VAT, Wykonawca umieści na fakturze również numer niniejszej umowy oraz dane </w:t>
      </w:r>
      <w:r w:rsidR="00DA161B">
        <w:rPr>
          <w:sz w:val="22"/>
          <w:szCs w:val="22"/>
        </w:rPr>
        <w:t xml:space="preserve">dotyczące </w:t>
      </w:r>
      <w:r w:rsidR="008958DC" w:rsidRPr="00573F0E">
        <w:rPr>
          <w:sz w:val="22"/>
          <w:szCs w:val="22"/>
        </w:rPr>
        <w:t>projektu</w:t>
      </w:r>
      <w:r w:rsidRPr="00573F0E">
        <w:rPr>
          <w:sz w:val="22"/>
          <w:szCs w:val="22"/>
        </w:rPr>
        <w:t>.</w:t>
      </w:r>
    </w:p>
    <w:p w14:paraId="5CD72EA9" w14:textId="77777777" w:rsidR="00BA0D56" w:rsidRPr="00573F0E" w:rsidRDefault="00BF1762" w:rsidP="00573F0E">
      <w:pPr>
        <w:pStyle w:val="Akapitzlist"/>
        <w:numPr>
          <w:ilvl w:val="0"/>
          <w:numId w:val="56"/>
        </w:numPr>
        <w:suppressAutoHyphens w:val="0"/>
        <w:spacing w:line="300" w:lineRule="auto"/>
        <w:jc w:val="both"/>
        <w:rPr>
          <w:sz w:val="22"/>
          <w:szCs w:val="22"/>
        </w:rPr>
      </w:pPr>
      <w:r w:rsidRPr="00573F0E">
        <w:rPr>
          <w:sz w:val="22"/>
          <w:szCs w:val="22"/>
        </w:rPr>
        <w:t xml:space="preserve">Za dzień zapłaty uważa się dzień obciążenia rachunku bankowego </w:t>
      </w:r>
      <w:r w:rsidR="008958DC" w:rsidRPr="00573F0E">
        <w:rPr>
          <w:sz w:val="22"/>
          <w:szCs w:val="22"/>
        </w:rPr>
        <w:t>Zamawiającego</w:t>
      </w:r>
      <w:r w:rsidRPr="00573F0E">
        <w:rPr>
          <w:sz w:val="22"/>
          <w:szCs w:val="22"/>
        </w:rPr>
        <w:t>.</w:t>
      </w:r>
    </w:p>
    <w:p w14:paraId="21ED165B" w14:textId="77777777" w:rsidR="00BA0D56" w:rsidRPr="00573F0E" w:rsidRDefault="008958DC" w:rsidP="00573F0E">
      <w:pPr>
        <w:pStyle w:val="Akapitzlist"/>
        <w:numPr>
          <w:ilvl w:val="0"/>
          <w:numId w:val="56"/>
        </w:numPr>
        <w:suppressAutoHyphens w:val="0"/>
        <w:spacing w:line="300" w:lineRule="auto"/>
        <w:jc w:val="both"/>
        <w:rPr>
          <w:sz w:val="22"/>
          <w:szCs w:val="22"/>
        </w:rPr>
      </w:pPr>
      <w:r w:rsidRPr="00573F0E">
        <w:rPr>
          <w:sz w:val="22"/>
          <w:szCs w:val="22"/>
        </w:rPr>
        <w:t>Zamawiający</w:t>
      </w:r>
      <w:r w:rsidR="00BF1762" w:rsidRPr="00573F0E">
        <w:rPr>
          <w:sz w:val="22"/>
          <w:szCs w:val="22"/>
        </w:rPr>
        <w:t xml:space="preserve"> jest czynnym podatnikiem VAT. </w:t>
      </w:r>
    </w:p>
    <w:p w14:paraId="1A4F3E12" w14:textId="77777777" w:rsidR="00BA0D56" w:rsidRPr="00573F0E" w:rsidRDefault="00BF1762" w:rsidP="00573F0E">
      <w:pPr>
        <w:pStyle w:val="Akapitzlist"/>
        <w:numPr>
          <w:ilvl w:val="0"/>
          <w:numId w:val="56"/>
        </w:numPr>
        <w:suppressAutoHyphens w:val="0"/>
        <w:spacing w:line="300" w:lineRule="auto"/>
        <w:jc w:val="both"/>
        <w:rPr>
          <w:sz w:val="22"/>
          <w:szCs w:val="22"/>
        </w:rPr>
      </w:pPr>
      <w:r w:rsidRPr="00573F0E">
        <w:rPr>
          <w:sz w:val="22"/>
          <w:szCs w:val="22"/>
        </w:rPr>
        <w:t>Wykonawca jest czynnym podatnikiem podatku VAT/ korzysta ze zwolnienia w zakresie podatku VAT/ nie jest czynnym podatnikiem podatku VAT (</w:t>
      </w:r>
      <w:r w:rsidRPr="00573F0E">
        <w:rPr>
          <w:i/>
          <w:sz w:val="22"/>
          <w:szCs w:val="22"/>
        </w:rPr>
        <w:t>wybrać odpowiednie</w:t>
      </w:r>
      <w:r w:rsidRPr="00573F0E">
        <w:rPr>
          <w:sz w:val="22"/>
          <w:szCs w:val="22"/>
        </w:rPr>
        <w:t>).</w:t>
      </w:r>
    </w:p>
    <w:p w14:paraId="1D8F0F32" w14:textId="4E7FDD07" w:rsidR="00BF1762" w:rsidRPr="00573F0E" w:rsidRDefault="00BF1762" w:rsidP="00573F0E">
      <w:pPr>
        <w:pStyle w:val="Akapitzlist"/>
        <w:numPr>
          <w:ilvl w:val="0"/>
          <w:numId w:val="56"/>
        </w:numPr>
        <w:suppressAutoHyphens w:val="0"/>
        <w:spacing w:line="300" w:lineRule="auto"/>
        <w:jc w:val="both"/>
        <w:rPr>
          <w:sz w:val="22"/>
          <w:szCs w:val="22"/>
        </w:rPr>
      </w:pPr>
      <w:r w:rsidRPr="00573F0E">
        <w:rPr>
          <w:sz w:val="22"/>
          <w:szCs w:val="22"/>
          <w:lang w:eastAsia="en-US"/>
        </w:rPr>
        <w:t>Zamawiający dopuszcza złożenie faktury VAT w formie:</w:t>
      </w:r>
    </w:p>
    <w:p w14:paraId="1446A624" w14:textId="77777777" w:rsidR="00BF1762" w:rsidRPr="00573F0E" w:rsidRDefault="00BF1762" w:rsidP="00573F0E">
      <w:pPr>
        <w:numPr>
          <w:ilvl w:val="0"/>
          <w:numId w:val="49"/>
        </w:numPr>
        <w:tabs>
          <w:tab w:val="left" w:pos="-3420"/>
        </w:tabs>
        <w:suppressAutoHyphens w:val="0"/>
        <w:overflowPunct w:val="0"/>
        <w:autoSpaceDE w:val="0"/>
        <w:autoSpaceDN w:val="0"/>
        <w:adjustRightInd w:val="0"/>
        <w:spacing w:after="160" w:line="300" w:lineRule="auto"/>
        <w:ind w:left="567" w:hanging="276"/>
        <w:contextualSpacing/>
        <w:jc w:val="both"/>
        <w:textAlignment w:val="baseline"/>
        <w:rPr>
          <w:sz w:val="22"/>
          <w:szCs w:val="22"/>
        </w:rPr>
      </w:pPr>
      <w:r w:rsidRPr="00573F0E">
        <w:rPr>
          <w:sz w:val="22"/>
          <w:szCs w:val="22"/>
        </w:rPr>
        <w:t>papierowej;</w:t>
      </w:r>
    </w:p>
    <w:p w14:paraId="1150D6F0" w14:textId="5A4D3980" w:rsidR="00BF1762" w:rsidRPr="007E4E5B" w:rsidRDefault="00BF1762" w:rsidP="007E4E5B">
      <w:pPr>
        <w:numPr>
          <w:ilvl w:val="0"/>
          <w:numId w:val="49"/>
        </w:numPr>
        <w:tabs>
          <w:tab w:val="left" w:pos="-3420"/>
        </w:tabs>
        <w:suppressAutoHyphens w:val="0"/>
        <w:overflowPunct w:val="0"/>
        <w:autoSpaceDE w:val="0"/>
        <w:autoSpaceDN w:val="0"/>
        <w:adjustRightInd w:val="0"/>
        <w:spacing w:after="160" w:line="300" w:lineRule="auto"/>
        <w:ind w:left="567" w:hanging="276"/>
        <w:contextualSpacing/>
        <w:jc w:val="both"/>
        <w:textAlignment w:val="baseline"/>
        <w:rPr>
          <w:sz w:val="22"/>
          <w:szCs w:val="22"/>
        </w:rPr>
      </w:pPr>
      <w:r w:rsidRPr="00573F0E">
        <w:rPr>
          <w:sz w:val="22"/>
          <w:szCs w:val="22"/>
        </w:rPr>
        <w:t xml:space="preserve">ustrukturyzowanego dokumentu elektronicznego, złożonego za pośrednictwem Platformy Elektronicznego Fakturowania zwanej dalej PEF, zgodnie z ustawą </w:t>
      </w:r>
      <w:r w:rsidRPr="007E4E5B">
        <w:rPr>
          <w:sz w:val="22"/>
          <w:szCs w:val="22"/>
        </w:rPr>
        <w:t>o elektronicznym fakturowaniu w zamówieniach publicznych, koncesjach na roboty budowlane lub usługi oraz partnerstwie publiczno-prywatnym z dnia 9 listopada 2018</w:t>
      </w:r>
      <w:r w:rsidR="007E4E5B" w:rsidRPr="007E4E5B">
        <w:rPr>
          <w:sz w:val="22"/>
          <w:szCs w:val="22"/>
        </w:rPr>
        <w:t xml:space="preserve"> </w:t>
      </w:r>
      <w:r w:rsidRPr="007E4E5B">
        <w:rPr>
          <w:sz w:val="22"/>
          <w:szCs w:val="22"/>
        </w:rPr>
        <w:t>r. (tj. Dz. U. 2020r. poz. 1666 z późn. zm.). Otrzymywanie ustrukturyzowanych faktur elektronicznych za pośrednictwem platformy PEF nie wymaga zgody określonej w art. 106n ust. 1 ustawy o VAT. Otrzymywanie innych ustrukturyzowanych dokumentów za pośrednictwem platformy PEF, w tym faktur korygujących wymaga zgody stron umowy;</w:t>
      </w:r>
    </w:p>
    <w:p w14:paraId="53C1B171" w14:textId="77777777" w:rsidR="00BA0D56" w:rsidRPr="00573F0E" w:rsidRDefault="00BF1762" w:rsidP="00573F0E">
      <w:pPr>
        <w:numPr>
          <w:ilvl w:val="0"/>
          <w:numId w:val="49"/>
        </w:numPr>
        <w:tabs>
          <w:tab w:val="left" w:pos="-3420"/>
        </w:tabs>
        <w:suppressAutoHyphens w:val="0"/>
        <w:overflowPunct w:val="0"/>
        <w:autoSpaceDE w:val="0"/>
        <w:autoSpaceDN w:val="0"/>
        <w:adjustRightInd w:val="0"/>
        <w:spacing w:after="160" w:line="300" w:lineRule="auto"/>
        <w:ind w:left="567" w:hanging="276"/>
        <w:contextualSpacing/>
        <w:jc w:val="both"/>
        <w:textAlignment w:val="baseline"/>
        <w:rPr>
          <w:sz w:val="22"/>
          <w:szCs w:val="22"/>
        </w:rPr>
      </w:pPr>
      <w:r w:rsidRPr="00573F0E">
        <w:rPr>
          <w:sz w:val="22"/>
          <w:szCs w:val="22"/>
        </w:rPr>
        <w:t>elektronicznej</w:t>
      </w:r>
      <w:r w:rsidR="00BA0D56" w:rsidRPr="00573F0E">
        <w:rPr>
          <w:sz w:val="22"/>
          <w:szCs w:val="22"/>
        </w:rPr>
        <w:t xml:space="preserve"> na adres mailowy : </w:t>
      </w:r>
      <w:hyperlink r:id="rId7" w:history="1">
        <w:r w:rsidR="00BA0D56" w:rsidRPr="00573F0E">
          <w:rPr>
            <w:rStyle w:val="Hipercze"/>
            <w:sz w:val="22"/>
            <w:szCs w:val="22"/>
          </w:rPr>
          <w:t>faktury@modr.pl</w:t>
        </w:r>
      </w:hyperlink>
      <w:r w:rsidR="00BA0D56" w:rsidRPr="00573F0E">
        <w:rPr>
          <w:sz w:val="22"/>
          <w:szCs w:val="22"/>
        </w:rPr>
        <w:t xml:space="preserve"> </w:t>
      </w:r>
      <w:r w:rsidRPr="00573F0E">
        <w:rPr>
          <w:sz w:val="22"/>
          <w:szCs w:val="22"/>
        </w:rPr>
        <w:t xml:space="preserve">.  </w:t>
      </w:r>
    </w:p>
    <w:p w14:paraId="03CBAE23" w14:textId="73D35601" w:rsidR="00DA161B" w:rsidRPr="00DA161B" w:rsidRDefault="00DA161B" w:rsidP="00DA161B">
      <w:pPr>
        <w:pStyle w:val="Akapitzlist"/>
        <w:numPr>
          <w:ilvl w:val="0"/>
          <w:numId w:val="56"/>
        </w:numPr>
        <w:tabs>
          <w:tab w:val="left" w:pos="-3420"/>
        </w:tabs>
        <w:suppressAutoHyphens w:val="0"/>
        <w:overflowPunct w:val="0"/>
        <w:autoSpaceDE w:val="0"/>
        <w:autoSpaceDN w:val="0"/>
        <w:adjustRightInd w:val="0"/>
        <w:spacing w:after="160" w:line="300" w:lineRule="auto"/>
        <w:jc w:val="both"/>
        <w:textAlignment w:val="baseline"/>
        <w:rPr>
          <w:sz w:val="22"/>
          <w:szCs w:val="22"/>
        </w:rPr>
      </w:pPr>
      <w:r w:rsidRPr="00DA161B">
        <w:rPr>
          <w:sz w:val="22"/>
          <w:szCs w:val="22"/>
          <w:lang w:eastAsia="pl-PL"/>
        </w:rPr>
        <w:t>Wykonawca może wybrać wyłącznie jedną formę składania faktur stosując ją konsekwentnie w czasie realizacji umowy. W przypadku gdy przeszkody techniczne lub formalne uniemożliwiają przesyłanie faktur w wybranej formie możliwe jest przesłanie faktury w innej formie, w tym papierowej, pod warunkiem poinformowania o tym Zamawiającego.</w:t>
      </w:r>
    </w:p>
    <w:p w14:paraId="29DD0BCF" w14:textId="25B0B35C" w:rsidR="00DA161B" w:rsidRDefault="00BF1762" w:rsidP="00573F0E">
      <w:pPr>
        <w:pStyle w:val="Akapitzlist"/>
        <w:numPr>
          <w:ilvl w:val="0"/>
          <w:numId w:val="56"/>
        </w:numPr>
        <w:tabs>
          <w:tab w:val="left" w:pos="-3420"/>
        </w:tabs>
        <w:suppressAutoHyphens w:val="0"/>
        <w:overflowPunct w:val="0"/>
        <w:autoSpaceDE w:val="0"/>
        <w:autoSpaceDN w:val="0"/>
        <w:adjustRightInd w:val="0"/>
        <w:spacing w:after="160" w:line="300" w:lineRule="auto"/>
        <w:jc w:val="both"/>
        <w:textAlignment w:val="baseline"/>
        <w:rPr>
          <w:sz w:val="22"/>
          <w:szCs w:val="22"/>
        </w:rPr>
      </w:pPr>
      <w:r w:rsidRPr="00573F0E">
        <w:rPr>
          <w:sz w:val="22"/>
          <w:szCs w:val="22"/>
          <w:lang w:eastAsia="en-US"/>
        </w:rPr>
        <w:t xml:space="preserve">Wykonawca oświadcza, że jest posiadaczem rachunku bankowego </w:t>
      </w:r>
      <w:r w:rsidR="00DA161B">
        <w:rPr>
          <w:sz w:val="22"/>
          <w:szCs w:val="22"/>
          <w:lang w:eastAsia="en-US"/>
        </w:rPr>
        <w:t>numer …………………………….</w:t>
      </w:r>
    </w:p>
    <w:p w14:paraId="6D52CB32" w14:textId="505361D5" w:rsidR="00BF1762" w:rsidRPr="00573F0E" w:rsidRDefault="00BF1762" w:rsidP="00DA161B">
      <w:pPr>
        <w:pStyle w:val="Akapitzlist"/>
        <w:tabs>
          <w:tab w:val="left" w:pos="-3420"/>
        </w:tabs>
        <w:suppressAutoHyphens w:val="0"/>
        <w:overflowPunct w:val="0"/>
        <w:autoSpaceDE w:val="0"/>
        <w:autoSpaceDN w:val="0"/>
        <w:adjustRightInd w:val="0"/>
        <w:spacing w:after="160" w:line="300" w:lineRule="auto"/>
        <w:ind w:left="360"/>
        <w:jc w:val="both"/>
        <w:textAlignment w:val="baseline"/>
        <w:rPr>
          <w:sz w:val="22"/>
          <w:szCs w:val="22"/>
        </w:rPr>
      </w:pPr>
      <w:r w:rsidRPr="00573F0E">
        <w:rPr>
          <w:sz w:val="22"/>
          <w:szCs w:val="22"/>
          <w:lang w:eastAsia="en-US"/>
        </w:rPr>
        <w:t>i zobowiązuje się do jego utrzymania oraz wykazania w wykazie podatników VAT, o których mowa w art. 96b ust. 1 ustawy o VAT (tzw. Biała lista) nie krócej niż do chwili dokonania rozliczeń z Zamawiającym wynikających z umowy.</w:t>
      </w:r>
    </w:p>
    <w:p w14:paraId="1C4A2791" w14:textId="77777777" w:rsidR="00BF1762" w:rsidRPr="00573F0E" w:rsidRDefault="00BF1762" w:rsidP="00573F0E">
      <w:pPr>
        <w:spacing w:line="300" w:lineRule="auto"/>
        <w:rPr>
          <w:rFonts w:eastAsia="MS Mincho"/>
          <w:sz w:val="22"/>
          <w:szCs w:val="22"/>
        </w:rPr>
      </w:pPr>
    </w:p>
    <w:p w14:paraId="2084C37F" w14:textId="79923B64" w:rsidR="00BF1762" w:rsidRPr="00573F0E" w:rsidRDefault="00BF1762" w:rsidP="00573F0E">
      <w:pPr>
        <w:pStyle w:val="Nagwek2"/>
        <w:spacing w:before="0" w:after="0" w:line="300" w:lineRule="auto"/>
        <w:jc w:val="center"/>
        <w:rPr>
          <w:rFonts w:eastAsia="MS Mincho"/>
          <w:sz w:val="22"/>
          <w:szCs w:val="22"/>
        </w:rPr>
      </w:pPr>
      <w:r w:rsidRPr="00573F0E">
        <w:rPr>
          <w:rFonts w:eastAsia="MS Mincho"/>
          <w:sz w:val="22"/>
          <w:szCs w:val="22"/>
        </w:rPr>
        <w:t>§ 5</w:t>
      </w:r>
    </w:p>
    <w:p w14:paraId="204CB36F" w14:textId="706F9218" w:rsidR="00BF1762" w:rsidRPr="00573F0E" w:rsidRDefault="00BF1762" w:rsidP="00573F0E">
      <w:pPr>
        <w:pStyle w:val="Tekstpodstawowy2"/>
        <w:numPr>
          <w:ilvl w:val="0"/>
          <w:numId w:val="25"/>
        </w:numPr>
        <w:tabs>
          <w:tab w:val="clear" w:pos="720"/>
          <w:tab w:val="num" w:pos="426"/>
        </w:tabs>
        <w:overflowPunct w:val="0"/>
        <w:autoSpaceDE w:val="0"/>
        <w:autoSpaceDN w:val="0"/>
        <w:adjustRightInd w:val="0"/>
        <w:spacing w:after="0" w:line="300" w:lineRule="auto"/>
        <w:ind w:left="425" w:hanging="425"/>
        <w:jc w:val="both"/>
        <w:rPr>
          <w:rFonts w:ascii="Times New Roman" w:hAnsi="Times New Roman"/>
          <w:bCs/>
          <w:szCs w:val="22"/>
        </w:rPr>
      </w:pPr>
      <w:r w:rsidRPr="00573F0E">
        <w:rPr>
          <w:rFonts w:ascii="Times New Roman" w:hAnsi="Times New Roman"/>
          <w:bCs/>
          <w:szCs w:val="22"/>
        </w:rPr>
        <w:t xml:space="preserve">Osobą odpowiedzialną za wykonanie przedmiotu umowy, w tym podpisanie protokołu odbioru ze strony Zamawiającego jest ………………… </w:t>
      </w:r>
      <w:r w:rsidR="000A6C84">
        <w:rPr>
          <w:rFonts w:ascii="Times New Roman" w:hAnsi="Times New Roman"/>
          <w:bCs/>
          <w:szCs w:val="22"/>
        </w:rPr>
        <w:t xml:space="preserve">, tel. : ………, </w:t>
      </w:r>
      <w:r w:rsidRPr="00573F0E">
        <w:rPr>
          <w:rFonts w:ascii="Times New Roman" w:hAnsi="Times New Roman"/>
          <w:bCs/>
          <w:szCs w:val="22"/>
        </w:rPr>
        <w:t>lub osoba zastępująca.</w:t>
      </w:r>
    </w:p>
    <w:p w14:paraId="398C6A10" w14:textId="6E010BFF" w:rsidR="00BF1762" w:rsidRPr="00573F0E" w:rsidRDefault="00BF1762" w:rsidP="00573F0E">
      <w:pPr>
        <w:pStyle w:val="Tekstpodstawowy2"/>
        <w:numPr>
          <w:ilvl w:val="0"/>
          <w:numId w:val="25"/>
        </w:numPr>
        <w:tabs>
          <w:tab w:val="clear" w:pos="720"/>
          <w:tab w:val="num" w:pos="426"/>
        </w:tabs>
        <w:overflowPunct w:val="0"/>
        <w:autoSpaceDE w:val="0"/>
        <w:autoSpaceDN w:val="0"/>
        <w:adjustRightInd w:val="0"/>
        <w:spacing w:after="0" w:line="300" w:lineRule="auto"/>
        <w:ind w:left="425" w:hanging="425"/>
        <w:jc w:val="both"/>
        <w:rPr>
          <w:rFonts w:ascii="Times New Roman" w:hAnsi="Times New Roman"/>
          <w:szCs w:val="22"/>
        </w:rPr>
      </w:pPr>
      <w:r w:rsidRPr="00573F0E">
        <w:rPr>
          <w:rFonts w:ascii="Times New Roman" w:hAnsi="Times New Roman"/>
          <w:bCs/>
          <w:szCs w:val="22"/>
        </w:rPr>
        <w:t>Osobą odpowiedzialną za wykonanie przedmiotu umowy, w tym podpisanie protokołu odbioru ze strony Wykonawcy jest ……………………………</w:t>
      </w:r>
      <w:r w:rsidR="000A6C84" w:rsidRPr="000A6C84">
        <w:rPr>
          <w:rFonts w:ascii="Times New Roman" w:hAnsi="Times New Roman"/>
          <w:bCs/>
          <w:szCs w:val="22"/>
        </w:rPr>
        <w:t xml:space="preserve"> </w:t>
      </w:r>
      <w:r w:rsidR="000A6C84">
        <w:rPr>
          <w:rFonts w:ascii="Times New Roman" w:hAnsi="Times New Roman"/>
          <w:bCs/>
          <w:szCs w:val="22"/>
        </w:rPr>
        <w:t xml:space="preserve">tel.  : ………, </w:t>
      </w:r>
      <w:r w:rsidRPr="00573F0E">
        <w:rPr>
          <w:rFonts w:ascii="Times New Roman" w:hAnsi="Times New Roman"/>
          <w:bCs/>
          <w:szCs w:val="22"/>
        </w:rPr>
        <w:t xml:space="preserve"> lub osoba zastępująca.</w:t>
      </w:r>
    </w:p>
    <w:p w14:paraId="5ACDBF41" w14:textId="77777777" w:rsidR="00BF1762" w:rsidRPr="00573F0E" w:rsidRDefault="00BF1762" w:rsidP="00573F0E">
      <w:pPr>
        <w:pStyle w:val="Tekstpodstawowy2"/>
        <w:numPr>
          <w:ilvl w:val="0"/>
          <w:numId w:val="25"/>
        </w:numPr>
        <w:tabs>
          <w:tab w:val="clear" w:pos="720"/>
          <w:tab w:val="num" w:pos="426"/>
        </w:tabs>
        <w:overflowPunct w:val="0"/>
        <w:autoSpaceDE w:val="0"/>
        <w:autoSpaceDN w:val="0"/>
        <w:adjustRightInd w:val="0"/>
        <w:spacing w:after="0" w:line="300" w:lineRule="auto"/>
        <w:ind w:left="425" w:hanging="425"/>
        <w:jc w:val="both"/>
        <w:rPr>
          <w:rFonts w:ascii="Times New Roman" w:hAnsi="Times New Roman"/>
          <w:szCs w:val="22"/>
        </w:rPr>
      </w:pPr>
      <w:r w:rsidRPr="00573F0E">
        <w:rPr>
          <w:rFonts w:ascii="Times New Roman" w:hAnsi="Times New Roman"/>
          <w:szCs w:val="22"/>
        </w:rPr>
        <w:t>Zmiana osób, o których mowa w ust. 1 i ust. 2 niniejszego paragrafu, następuje poprzez pisemne powiadomienie drugiej Strony i nie wymaga sporządzenia aneksu do niniejszej umowy.</w:t>
      </w:r>
    </w:p>
    <w:p w14:paraId="222EF97B" w14:textId="77777777" w:rsidR="00BF1762" w:rsidRPr="00573F0E" w:rsidRDefault="00BF1762" w:rsidP="00573F0E">
      <w:pPr>
        <w:tabs>
          <w:tab w:val="num" w:pos="426"/>
        </w:tabs>
        <w:spacing w:line="300" w:lineRule="auto"/>
        <w:ind w:left="426" w:hanging="426"/>
        <w:jc w:val="both"/>
        <w:rPr>
          <w:sz w:val="22"/>
          <w:szCs w:val="22"/>
          <w:lang w:eastAsia="x-none"/>
        </w:rPr>
      </w:pPr>
      <w:r w:rsidRPr="00573F0E">
        <w:rPr>
          <w:sz w:val="22"/>
          <w:szCs w:val="22"/>
          <w:lang w:eastAsia="x-none"/>
        </w:rPr>
        <w:t xml:space="preserve">3.  </w:t>
      </w:r>
      <w:r w:rsidRPr="00573F0E">
        <w:rPr>
          <w:sz w:val="22"/>
          <w:szCs w:val="22"/>
          <w:lang w:eastAsia="x-none"/>
        </w:rPr>
        <w:tab/>
        <w:t xml:space="preserve">Wszelkie informacje i ustalenia do przedmiotu umowy będą przekazywane Zamawiającemu drogą elektroniczną na adres e-mail:……..tel., a Wykonawcy drogą elektroniczną na adres e-mail…………..:. tel. </w:t>
      </w:r>
    </w:p>
    <w:p w14:paraId="4B71C332" w14:textId="1CBBB7F2" w:rsidR="008958DC" w:rsidRPr="00573F0E" w:rsidRDefault="00BF1762" w:rsidP="00930395">
      <w:pPr>
        <w:tabs>
          <w:tab w:val="num" w:pos="426"/>
        </w:tabs>
        <w:spacing w:line="300" w:lineRule="auto"/>
        <w:ind w:left="426" w:hanging="426"/>
        <w:jc w:val="both"/>
        <w:rPr>
          <w:rFonts w:eastAsia="MS Mincho"/>
          <w:b/>
          <w:sz w:val="22"/>
          <w:szCs w:val="22"/>
        </w:rPr>
      </w:pPr>
      <w:r w:rsidRPr="00573F0E">
        <w:rPr>
          <w:sz w:val="22"/>
          <w:szCs w:val="22"/>
          <w:lang w:eastAsia="x-none"/>
        </w:rPr>
        <w:t>4.   W przypadku zmiany przez którąkolwiek ze Stron adresu mailowego, powiadomi ona o tym fakcie drugą Stronę drogą elektroniczna (mailem). W przypadku braku powiadomienia o takiej zmianie – wysłanie korespondencji na dotychczasowy adres będzie uważane za doręczone</w:t>
      </w:r>
      <w:r w:rsidRPr="00573F0E">
        <w:rPr>
          <w:rFonts w:eastAsia="MS Mincho"/>
          <w:b/>
          <w:sz w:val="22"/>
          <w:szCs w:val="22"/>
        </w:rPr>
        <w:t>.</w:t>
      </w:r>
    </w:p>
    <w:p w14:paraId="6297755F" w14:textId="213A0F82" w:rsidR="00BF1762" w:rsidRPr="00573F0E" w:rsidRDefault="00BF1762" w:rsidP="00573F0E">
      <w:pPr>
        <w:tabs>
          <w:tab w:val="left" w:pos="-3420"/>
        </w:tabs>
        <w:overflowPunct w:val="0"/>
        <w:autoSpaceDE w:val="0"/>
        <w:autoSpaceDN w:val="0"/>
        <w:adjustRightInd w:val="0"/>
        <w:spacing w:line="300" w:lineRule="auto"/>
        <w:ind w:left="426" w:hanging="426"/>
        <w:jc w:val="center"/>
        <w:textAlignment w:val="baseline"/>
        <w:rPr>
          <w:rFonts w:eastAsia="MS Mincho"/>
          <w:b/>
          <w:sz w:val="22"/>
          <w:szCs w:val="22"/>
        </w:rPr>
      </w:pPr>
      <w:r w:rsidRPr="00573F0E">
        <w:rPr>
          <w:rFonts w:eastAsia="MS Mincho"/>
          <w:b/>
          <w:sz w:val="22"/>
          <w:szCs w:val="22"/>
        </w:rPr>
        <w:lastRenderedPageBreak/>
        <w:t>§ 6</w:t>
      </w:r>
    </w:p>
    <w:p w14:paraId="677EAD3A" w14:textId="77777777" w:rsidR="00BF1762" w:rsidRPr="00573F0E" w:rsidRDefault="00BF1762" w:rsidP="00573F0E">
      <w:pPr>
        <w:numPr>
          <w:ilvl w:val="0"/>
          <w:numId w:val="29"/>
        </w:numPr>
        <w:tabs>
          <w:tab w:val="left" w:pos="1672"/>
          <w:tab w:val="left" w:pos="2268"/>
          <w:tab w:val="left" w:pos="2835"/>
          <w:tab w:val="left" w:pos="3402"/>
          <w:tab w:val="left" w:pos="3969"/>
          <w:tab w:val="left" w:pos="4535"/>
          <w:tab w:val="left" w:pos="5102"/>
          <w:tab w:val="left" w:pos="5652"/>
          <w:tab w:val="left" w:pos="6236"/>
          <w:tab w:val="left" w:pos="6803"/>
          <w:tab w:val="left" w:pos="7381"/>
          <w:tab w:val="left" w:pos="7937"/>
        </w:tabs>
        <w:spacing w:line="300" w:lineRule="auto"/>
        <w:ind w:left="357" w:hanging="357"/>
        <w:jc w:val="both"/>
        <w:rPr>
          <w:sz w:val="22"/>
          <w:szCs w:val="22"/>
        </w:rPr>
      </w:pPr>
      <w:r w:rsidRPr="00573F0E">
        <w:rPr>
          <w:sz w:val="22"/>
          <w:szCs w:val="22"/>
        </w:rPr>
        <w:t>Zobowiązuje się Wykonawcę do bezwzględnego zachowania w poufności wszelkich informacji uzyskanych w związku z wykonywaniem umowy, także po zakończeniu jej realizacji. Obowiązek ten nie dotyczy informacji, co do których Zamawiający ma nałożony ustawowy obowiązek publikacji, lub które stanowią informacje jawne, publiczne opublikowane przez Zamawiającego.</w:t>
      </w:r>
    </w:p>
    <w:p w14:paraId="01C8839C" w14:textId="39361685" w:rsidR="00BF1762" w:rsidRPr="00573F0E" w:rsidRDefault="00BF1762" w:rsidP="00573F0E">
      <w:pPr>
        <w:numPr>
          <w:ilvl w:val="0"/>
          <w:numId w:val="29"/>
        </w:numPr>
        <w:tabs>
          <w:tab w:val="left" w:pos="1672"/>
          <w:tab w:val="left" w:pos="2268"/>
          <w:tab w:val="left" w:pos="2835"/>
          <w:tab w:val="left" w:pos="3402"/>
          <w:tab w:val="left" w:pos="3969"/>
          <w:tab w:val="left" w:pos="4535"/>
          <w:tab w:val="left" w:pos="5102"/>
          <w:tab w:val="left" w:pos="5652"/>
          <w:tab w:val="left" w:pos="6236"/>
          <w:tab w:val="left" w:pos="6803"/>
          <w:tab w:val="left" w:pos="7381"/>
          <w:tab w:val="left" w:pos="7937"/>
        </w:tabs>
        <w:spacing w:line="300" w:lineRule="auto"/>
        <w:ind w:left="357" w:hanging="357"/>
        <w:jc w:val="both"/>
        <w:rPr>
          <w:sz w:val="22"/>
          <w:szCs w:val="22"/>
        </w:rPr>
      </w:pPr>
      <w:r w:rsidRPr="00573F0E">
        <w:rPr>
          <w:sz w:val="22"/>
          <w:szCs w:val="22"/>
        </w:rPr>
        <w:t>Obowiązek ten nie dotyczy informacji</w:t>
      </w:r>
      <w:r w:rsidRPr="00573F0E">
        <w:rPr>
          <w:rFonts w:eastAsia="Calibri"/>
          <w:sz w:val="22"/>
          <w:szCs w:val="22"/>
        </w:rPr>
        <w:t xml:space="preserve"> publicznej w rozumieniu ustawy z dnia 6 września 2001 r. o dostępie do informacji publicznej (tj. Dz. U. z 2022, poz. 902 z późn. zm.) oraz sytuacji, gdy konieczność ujawnienia takich informacji wynika z decyzji administracyjnej, orzeczenia sądu lub obowiązujących przepisów prawa.</w:t>
      </w:r>
    </w:p>
    <w:p w14:paraId="046D9C9E" w14:textId="77777777" w:rsidR="00BF1762" w:rsidRPr="00573F0E" w:rsidRDefault="00BF1762" w:rsidP="00573F0E">
      <w:pPr>
        <w:numPr>
          <w:ilvl w:val="0"/>
          <w:numId w:val="29"/>
        </w:numPr>
        <w:tabs>
          <w:tab w:val="left" w:pos="1672"/>
          <w:tab w:val="left" w:pos="2268"/>
          <w:tab w:val="left" w:pos="2835"/>
          <w:tab w:val="left" w:pos="3402"/>
          <w:tab w:val="left" w:pos="3969"/>
          <w:tab w:val="left" w:pos="4535"/>
          <w:tab w:val="left" w:pos="5102"/>
          <w:tab w:val="left" w:pos="5652"/>
          <w:tab w:val="left" w:pos="6236"/>
          <w:tab w:val="left" w:pos="6803"/>
          <w:tab w:val="left" w:pos="7381"/>
          <w:tab w:val="left" w:pos="7937"/>
        </w:tabs>
        <w:spacing w:line="300" w:lineRule="auto"/>
        <w:ind w:left="357" w:hanging="357"/>
        <w:jc w:val="both"/>
        <w:rPr>
          <w:sz w:val="22"/>
          <w:szCs w:val="22"/>
        </w:rPr>
      </w:pPr>
      <w:r w:rsidRPr="00573F0E">
        <w:rPr>
          <w:sz w:val="22"/>
          <w:szCs w:val="22"/>
        </w:rPr>
        <w:t xml:space="preserve">Zamawiający może rozwiązać umowę ze skutkiem natychmiastowym w przypadku naruszenia zapisów, o których mowa w ust. 1. </w:t>
      </w:r>
    </w:p>
    <w:p w14:paraId="7C1DFB91" w14:textId="77777777" w:rsidR="00BF1762" w:rsidRPr="00573F0E" w:rsidRDefault="00BF1762" w:rsidP="00573F0E">
      <w:pPr>
        <w:tabs>
          <w:tab w:val="left" w:pos="1672"/>
          <w:tab w:val="left" w:pos="2268"/>
          <w:tab w:val="left" w:pos="2835"/>
          <w:tab w:val="left" w:pos="3402"/>
          <w:tab w:val="left" w:pos="3969"/>
          <w:tab w:val="left" w:pos="4535"/>
          <w:tab w:val="left" w:pos="5102"/>
          <w:tab w:val="left" w:pos="5652"/>
          <w:tab w:val="left" w:pos="6236"/>
          <w:tab w:val="left" w:pos="6803"/>
          <w:tab w:val="left" w:pos="7381"/>
          <w:tab w:val="left" w:pos="7937"/>
        </w:tabs>
        <w:spacing w:line="300" w:lineRule="auto"/>
        <w:ind w:left="357"/>
        <w:jc w:val="both"/>
        <w:rPr>
          <w:sz w:val="22"/>
          <w:szCs w:val="22"/>
        </w:rPr>
      </w:pPr>
    </w:p>
    <w:p w14:paraId="2548D3EB" w14:textId="77777777" w:rsidR="00BF1762" w:rsidRPr="00573F0E" w:rsidRDefault="00BF1762" w:rsidP="00573F0E">
      <w:pPr>
        <w:pStyle w:val="Nagwek2"/>
        <w:spacing w:before="0" w:after="0" w:line="300" w:lineRule="auto"/>
        <w:jc w:val="center"/>
        <w:rPr>
          <w:rFonts w:eastAsia="MS Mincho"/>
          <w:i/>
          <w:sz w:val="22"/>
          <w:szCs w:val="22"/>
        </w:rPr>
      </w:pPr>
      <w:r w:rsidRPr="00573F0E">
        <w:rPr>
          <w:rFonts w:eastAsia="MS Mincho"/>
          <w:sz w:val="22"/>
          <w:szCs w:val="22"/>
        </w:rPr>
        <w:t>§ 7</w:t>
      </w:r>
    </w:p>
    <w:p w14:paraId="75F69870" w14:textId="77777777" w:rsidR="00BF1762" w:rsidRPr="00573F0E" w:rsidRDefault="00BF1762" w:rsidP="00573F0E">
      <w:pPr>
        <w:pStyle w:val="Zwykytekst"/>
        <w:widowControl w:val="0"/>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Wykonawca oświadcza, że wypełni obowiązki informacyjne przewidziane w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wobec osób fizycznych, od których dane osobowe bezpośrednio lub pośrednio pozyskał w celu ubiegania się o realizację zamówienia oraz realizacji niniejszej umowy.</w:t>
      </w:r>
    </w:p>
    <w:p w14:paraId="1042F820" w14:textId="77777777" w:rsidR="00BF1762" w:rsidRPr="00573F0E" w:rsidRDefault="00BF1762" w:rsidP="00573F0E">
      <w:pPr>
        <w:pStyle w:val="Zwykytekst"/>
        <w:widowControl w:val="0"/>
        <w:spacing w:line="300" w:lineRule="auto"/>
        <w:jc w:val="both"/>
        <w:rPr>
          <w:rFonts w:ascii="Times New Roman" w:hAnsi="Times New Roman" w:cs="Times New Roman"/>
          <w:b/>
          <w:sz w:val="22"/>
          <w:szCs w:val="22"/>
        </w:rPr>
      </w:pPr>
    </w:p>
    <w:p w14:paraId="7435ABC7" w14:textId="77777777" w:rsidR="00BF1762" w:rsidRPr="00573F0E" w:rsidRDefault="00BF1762" w:rsidP="00573F0E">
      <w:pPr>
        <w:pStyle w:val="Zwykytekst"/>
        <w:widowControl w:val="0"/>
        <w:spacing w:line="300" w:lineRule="auto"/>
        <w:jc w:val="center"/>
        <w:rPr>
          <w:rFonts w:ascii="Times New Roman" w:hAnsi="Times New Roman" w:cs="Times New Roman"/>
          <w:b/>
          <w:sz w:val="22"/>
          <w:szCs w:val="22"/>
        </w:rPr>
      </w:pPr>
      <w:r w:rsidRPr="00573F0E">
        <w:rPr>
          <w:rFonts w:ascii="Times New Roman" w:hAnsi="Times New Roman" w:cs="Times New Roman"/>
          <w:b/>
          <w:sz w:val="22"/>
          <w:szCs w:val="22"/>
        </w:rPr>
        <w:t>§ 8</w:t>
      </w:r>
    </w:p>
    <w:p w14:paraId="4A0BEE6C" w14:textId="45FB6124"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W przypadku odstąpienia przez Wykonawcę od realizacji niniejszej umowy z przyczyn niezawinionych przez Zamawiającego, Wykonawca zobowiązany jest do zapłaty kary umownej w wysokości 40% całkowitego wynagrodzenia za realizację przedmiotu umowy, o którym mowa </w:t>
      </w:r>
      <w:bookmarkStart w:id="3" w:name="_Hlk204954215"/>
      <w:r w:rsidRPr="00573F0E">
        <w:rPr>
          <w:rFonts w:ascii="Times New Roman" w:hAnsi="Times New Roman" w:cs="Times New Roman"/>
          <w:sz w:val="22"/>
          <w:szCs w:val="22"/>
        </w:rPr>
        <w:t>w §</w:t>
      </w:r>
      <w:bookmarkEnd w:id="3"/>
      <w:r w:rsidRPr="00573F0E">
        <w:rPr>
          <w:rFonts w:ascii="Times New Roman" w:hAnsi="Times New Roman" w:cs="Times New Roman"/>
          <w:sz w:val="22"/>
          <w:szCs w:val="22"/>
        </w:rPr>
        <w:t xml:space="preserve"> 4 ust. 1</w:t>
      </w:r>
      <w:r w:rsidR="00573F0E">
        <w:rPr>
          <w:rFonts w:ascii="Times New Roman" w:hAnsi="Times New Roman" w:cs="Times New Roman"/>
          <w:sz w:val="22"/>
          <w:szCs w:val="22"/>
        </w:rPr>
        <w:t xml:space="preserve"> umowy</w:t>
      </w:r>
      <w:r w:rsidRPr="00573F0E">
        <w:rPr>
          <w:rFonts w:ascii="Times New Roman" w:hAnsi="Times New Roman" w:cs="Times New Roman"/>
          <w:sz w:val="22"/>
          <w:szCs w:val="22"/>
        </w:rPr>
        <w:t>.</w:t>
      </w:r>
    </w:p>
    <w:p w14:paraId="46C68C43" w14:textId="777777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Wykonawca może w takim przypadku żądać jedynie wynagrodzenia należnego z tytułu do tej pory wykonanej części umowy na podstawie dokumentów/dowodów potwierdzających poniesione nakłady finansowe i nakłady wykonanej pracy.</w:t>
      </w:r>
    </w:p>
    <w:p w14:paraId="49FFB6D0" w14:textId="777777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W przypadku nienależytego wykonania umowy, Wykonawca zapłaci karę umowną w wysokości 5% kwoty maksymalnego wynagrodzenia brutto określonego w § 4 ust. 1, za każdy stwierdzony przypadek naruszenia, nie więcej jednak niż 40% maksymalnego wynagrodzenia. </w:t>
      </w:r>
    </w:p>
    <w:p w14:paraId="7215268C" w14:textId="520B39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Przez nienależyte wykonanie umowy rozumie się wykonanie usługi w sposób niezgodny z umową, w szczególności z zakresem wskazanym w </w:t>
      </w:r>
      <w:r w:rsidR="00DA161B">
        <w:rPr>
          <w:rFonts w:ascii="Times New Roman" w:hAnsi="Times New Roman" w:cs="Times New Roman"/>
          <w:sz w:val="22"/>
          <w:szCs w:val="22"/>
        </w:rPr>
        <w:t>Z</w:t>
      </w:r>
      <w:r w:rsidRPr="00573F0E">
        <w:rPr>
          <w:rFonts w:ascii="Times New Roman" w:hAnsi="Times New Roman" w:cs="Times New Roman"/>
          <w:sz w:val="22"/>
          <w:szCs w:val="22"/>
        </w:rPr>
        <w:t xml:space="preserve">ałączniku nr 1 </w:t>
      </w:r>
      <w:r w:rsidR="00DA161B">
        <w:rPr>
          <w:rFonts w:ascii="Times New Roman" w:hAnsi="Times New Roman" w:cs="Times New Roman"/>
          <w:sz w:val="22"/>
          <w:szCs w:val="22"/>
        </w:rPr>
        <w:t>(</w:t>
      </w:r>
      <w:r w:rsidRPr="00573F0E">
        <w:rPr>
          <w:rFonts w:ascii="Times New Roman" w:hAnsi="Times New Roman" w:cs="Times New Roman"/>
          <w:sz w:val="22"/>
          <w:szCs w:val="22"/>
        </w:rPr>
        <w:t>SOPZ</w:t>
      </w:r>
      <w:r w:rsidR="00DA161B">
        <w:rPr>
          <w:rFonts w:ascii="Times New Roman" w:hAnsi="Times New Roman" w:cs="Times New Roman"/>
          <w:sz w:val="22"/>
          <w:szCs w:val="22"/>
        </w:rPr>
        <w:t>)</w:t>
      </w:r>
      <w:r w:rsidRPr="00573F0E">
        <w:rPr>
          <w:rFonts w:ascii="Times New Roman" w:hAnsi="Times New Roman" w:cs="Times New Roman"/>
          <w:sz w:val="22"/>
          <w:szCs w:val="22"/>
        </w:rPr>
        <w:t xml:space="preserve"> do niniejszej umowy w zakresie liczby lub jakości wymienionych w nim czynności /w szczególności ograniczenia zakresu rzeczowego zamówienia lub jego samodzielną zmianę przez Wykonawcę, </w:t>
      </w:r>
      <w:r w:rsidR="00DA161B" w:rsidRPr="00573F0E">
        <w:rPr>
          <w:rFonts w:ascii="Times New Roman" w:hAnsi="Times New Roman" w:cs="Times New Roman"/>
          <w:sz w:val="22"/>
          <w:szCs w:val="22"/>
        </w:rPr>
        <w:t xml:space="preserve">niezapewnienie </w:t>
      </w:r>
      <w:r w:rsidR="00DA161B">
        <w:rPr>
          <w:rFonts w:ascii="Times New Roman" w:hAnsi="Times New Roman" w:cs="Times New Roman"/>
          <w:sz w:val="22"/>
          <w:szCs w:val="22"/>
        </w:rPr>
        <w:t xml:space="preserve">transportu lotniczego w ustalonym terminie, </w:t>
      </w:r>
      <w:r w:rsidRPr="00573F0E">
        <w:rPr>
          <w:rFonts w:ascii="Times New Roman" w:hAnsi="Times New Roman" w:cs="Times New Roman"/>
          <w:sz w:val="22"/>
          <w:szCs w:val="22"/>
        </w:rPr>
        <w:t xml:space="preserve">niezapewnienie usługi noclegowej dla uczestnika, podanie mniejszej liczby posiłków niż liczba uczestników, niezapewnienie transportu </w:t>
      </w:r>
      <w:r w:rsidR="00DA161B">
        <w:rPr>
          <w:rFonts w:ascii="Times New Roman" w:hAnsi="Times New Roman" w:cs="Times New Roman"/>
          <w:sz w:val="22"/>
          <w:szCs w:val="22"/>
        </w:rPr>
        <w:t xml:space="preserve">autokarowego </w:t>
      </w:r>
      <w:r w:rsidRPr="00573F0E">
        <w:rPr>
          <w:rFonts w:ascii="Times New Roman" w:hAnsi="Times New Roman" w:cs="Times New Roman"/>
          <w:sz w:val="22"/>
          <w:szCs w:val="22"/>
        </w:rPr>
        <w:t>na wizytę studyjną</w:t>
      </w:r>
      <w:r w:rsidR="008958DC" w:rsidRPr="00573F0E">
        <w:rPr>
          <w:rFonts w:ascii="Times New Roman" w:hAnsi="Times New Roman" w:cs="Times New Roman"/>
          <w:sz w:val="22"/>
          <w:szCs w:val="22"/>
        </w:rPr>
        <w:t xml:space="preserve"> na terenie Włoch</w:t>
      </w:r>
      <w:r w:rsidRPr="00573F0E">
        <w:rPr>
          <w:rFonts w:ascii="Times New Roman" w:hAnsi="Times New Roman" w:cs="Times New Roman"/>
          <w:sz w:val="22"/>
          <w:szCs w:val="22"/>
        </w:rPr>
        <w:t>, brak organizacji wizyty studyjnej, niespełnienie przez obiekt wymaganych umow</w:t>
      </w:r>
      <w:r w:rsidR="008958DC" w:rsidRPr="00573F0E">
        <w:rPr>
          <w:rFonts w:ascii="Times New Roman" w:hAnsi="Times New Roman" w:cs="Times New Roman"/>
          <w:sz w:val="22"/>
          <w:szCs w:val="22"/>
        </w:rPr>
        <w:t>ą</w:t>
      </w:r>
      <w:r w:rsidRPr="00573F0E">
        <w:rPr>
          <w:rFonts w:ascii="Times New Roman" w:hAnsi="Times New Roman" w:cs="Times New Roman"/>
          <w:sz w:val="22"/>
          <w:szCs w:val="22"/>
        </w:rPr>
        <w:t xml:space="preserve"> warunków, brak zapewnienia </w:t>
      </w:r>
      <w:r w:rsidR="00E548D3" w:rsidRPr="00573F0E">
        <w:rPr>
          <w:rFonts w:ascii="Times New Roman" w:hAnsi="Times New Roman" w:cs="Times New Roman"/>
          <w:sz w:val="22"/>
          <w:szCs w:val="22"/>
        </w:rPr>
        <w:t>tłumacza</w:t>
      </w:r>
      <w:r w:rsidR="008958DC" w:rsidRPr="00573F0E">
        <w:rPr>
          <w:rFonts w:ascii="Times New Roman" w:hAnsi="Times New Roman" w:cs="Times New Roman"/>
          <w:sz w:val="22"/>
          <w:szCs w:val="22"/>
        </w:rPr>
        <w:t>/pilota</w:t>
      </w:r>
      <w:r w:rsidRPr="00573F0E">
        <w:rPr>
          <w:rFonts w:ascii="Times New Roman" w:hAnsi="Times New Roman" w:cs="Times New Roman"/>
          <w:sz w:val="22"/>
          <w:szCs w:val="22"/>
        </w:rPr>
        <w:t xml:space="preserve">, brak reakcji Wykonawcy na zgłaszane usterki i uchybienia a także brak informowania </w:t>
      </w:r>
      <w:r w:rsidR="008958DC" w:rsidRPr="00573F0E">
        <w:rPr>
          <w:rFonts w:ascii="Times New Roman" w:hAnsi="Times New Roman" w:cs="Times New Roman"/>
          <w:sz w:val="22"/>
          <w:szCs w:val="22"/>
        </w:rPr>
        <w:t>Zamawiającego</w:t>
      </w:r>
      <w:r w:rsidRPr="00573F0E">
        <w:rPr>
          <w:rFonts w:ascii="Times New Roman" w:hAnsi="Times New Roman" w:cs="Times New Roman"/>
          <w:sz w:val="22"/>
          <w:szCs w:val="22"/>
        </w:rPr>
        <w:t xml:space="preserve"> o pojawiających się </w:t>
      </w:r>
      <w:r w:rsidRPr="00573F0E">
        <w:rPr>
          <w:rFonts w:ascii="Times New Roman" w:hAnsi="Times New Roman" w:cs="Times New Roman"/>
          <w:sz w:val="22"/>
          <w:szCs w:val="22"/>
        </w:rPr>
        <w:lastRenderedPageBreak/>
        <w:t xml:space="preserve">problemach w związku z realizacją umowy/. </w:t>
      </w:r>
    </w:p>
    <w:p w14:paraId="3074B2A9" w14:textId="3E9AF222"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W przypadku braku zapewnienia hotelu o warunkach, o którym mowa w </w:t>
      </w:r>
      <w:r w:rsidR="00E548D3" w:rsidRPr="00573F0E">
        <w:rPr>
          <w:rFonts w:ascii="Times New Roman" w:hAnsi="Times New Roman" w:cs="Times New Roman"/>
          <w:sz w:val="22"/>
          <w:szCs w:val="22"/>
        </w:rPr>
        <w:t xml:space="preserve">SZOP </w:t>
      </w:r>
      <w:r w:rsidRPr="00573F0E">
        <w:rPr>
          <w:rFonts w:ascii="Times New Roman" w:hAnsi="Times New Roman" w:cs="Times New Roman"/>
          <w:sz w:val="22"/>
          <w:szCs w:val="22"/>
        </w:rPr>
        <w:t>lub w przypadku zmiany hotelu o którym mowa w</w:t>
      </w:r>
      <w:r w:rsidR="006B2AFD" w:rsidRPr="00573F0E">
        <w:rPr>
          <w:rFonts w:ascii="Times New Roman" w:hAnsi="Times New Roman" w:cs="Times New Roman"/>
          <w:sz w:val="22"/>
          <w:szCs w:val="22"/>
        </w:rPr>
        <w:t xml:space="preserve"> </w:t>
      </w:r>
      <w:r w:rsidRPr="00573F0E">
        <w:rPr>
          <w:rFonts w:ascii="Times New Roman" w:hAnsi="Times New Roman" w:cs="Times New Roman"/>
          <w:sz w:val="22"/>
          <w:szCs w:val="22"/>
        </w:rPr>
        <w:t xml:space="preserve">§ 1 ust. </w:t>
      </w:r>
      <w:r w:rsidR="00DA161B">
        <w:rPr>
          <w:rFonts w:ascii="Times New Roman" w:hAnsi="Times New Roman" w:cs="Times New Roman"/>
          <w:sz w:val="22"/>
          <w:szCs w:val="22"/>
        </w:rPr>
        <w:t>5</w:t>
      </w:r>
      <w:r w:rsidRPr="00573F0E">
        <w:rPr>
          <w:rFonts w:ascii="Times New Roman" w:hAnsi="Times New Roman" w:cs="Times New Roman"/>
          <w:sz w:val="22"/>
          <w:szCs w:val="22"/>
        </w:rPr>
        <w:t xml:space="preserve"> w stosunku do zaproponowanego w ofercie bez zgody Zamawiającego, Wykonawca zapłaci Zamawiającemu karę umowną w wysokości 20% maksymalnego wynagrodzenia brutto o którym mowa w § 4 ust.</w:t>
      </w:r>
      <w:r w:rsidR="006B2AFD" w:rsidRPr="00573F0E">
        <w:rPr>
          <w:rFonts w:ascii="Times New Roman" w:hAnsi="Times New Roman" w:cs="Times New Roman"/>
          <w:sz w:val="22"/>
          <w:szCs w:val="22"/>
        </w:rPr>
        <w:t xml:space="preserve"> </w:t>
      </w:r>
      <w:r w:rsidRPr="00573F0E">
        <w:rPr>
          <w:rFonts w:ascii="Times New Roman" w:hAnsi="Times New Roman" w:cs="Times New Roman"/>
          <w:sz w:val="22"/>
          <w:szCs w:val="22"/>
        </w:rPr>
        <w:t>1.</w:t>
      </w:r>
    </w:p>
    <w:p w14:paraId="07F6C328" w14:textId="6245C3EF"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W przypadku braku zapewnienia </w:t>
      </w:r>
      <w:bookmarkStart w:id="4" w:name="_Hlk203990637"/>
      <w:r w:rsidR="00E548D3" w:rsidRPr="00573F0E">
        <w:rPr>
          <w:rFonts w:ascii="Times New Roman" w:hAnsi="Times New Roman" w:cs="Times New Roman"/>
          <w:sz w:val="22"/>
          <w:szCs w:val="22"/>
        </w:rPr>
        <w:t>tłumacza</w:t>
      </w:r>
      <w:r w:rsidR="006B2AFD" w:rsidRPr="00573F0E">
        <w:rPr>
          <w:rFonts w:ascii="Times New Roman" w:hAnsi="Times New Roman" w:cs="Times New Roman"/>
          <w:sz w:val="22"/>
          <w:szCs w:val="22"/>
        </w:rPr>
        <w:t>/pilota wyjazdu</w:t>
      </w:r>
      <w:bookmarkEnd w:id="4"/>
      <w:r w:rsidRPr="00573F0E">
        <w:rPr>
          <w:rFonts w:ascii="Times New Roman" w:hAnsi="Times New Roman" w:cs="Times New Roman"/>
          <w:sz w:val="22"/>
          <w:szCs w:val="22"/>
        </w:rPr>
        <w:t>, Wykonawca zapłaci Zamawiającemu kar</w:t>
      </w:r>
      <w:r w:rsidR="00A060F2">
        <w:rPr>
          <w:rFonts w:ascii="Times New Roman" w:hAnsi="Times New Roman" w:cs="Times New Roman"/>
          <w:sz w:val="22"/>
          <w:szCs w:val="22"/>
        </w:rPr>
        <w:t>ę</w:t>
      </w:r>
      <w:r w:rsidRPr="00573F0E">
        <w:rPr>
          <w:rFonts w:ascii="Times New Roman" w:hAnsi="Times New Roman" w:cs="Times New Roman"/>
          <w:sz w:val="22"/>
          <w:szCs w:val="22"/>
        </w:rPr>
        <w:t xml:space="preserve"> umowną w wysokości 15% kwoty wynagrodzenia brutto, o którym mowa w § 4 ust.1. </w:t>
      </w:r>
    </w:p>
    <w:p w14:paraId="20A98D21" w14:textId="777777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Zamawiający jest uprawniony do odstąpienia od umowy w następujących, niezależnych od siebie przypadkach wynikających z winy Wykonawcy lub przyczyn leżących po jego stronie:</w:t>
      </w:r>
    </w:p>
    <w:p w14:paraId="2397FC4A" w14:textId="77777777" w:rsidR="00BF1762" w:rsidRPr="00573F0E" w:rsidRDefault="00BF1762" w:rsidP="00573F0E">
      <w:pPr>
        <w:pStyle w:val="Zwykytekst"/>
        <w:widowControl w:val="0"/>
        <w:numPr>
          <w:ilvl w:val="0"/>
          <w:numId w:val="54"/>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niewykonanie całości zamówienia</w:t>
      </w:r>
    </w:p>
    <w:p w14:paraId="48C15F5F" w14:textId="283357E4" w:rsidR="00565AED" w:rsidRDefault="00565AED" w:rsidP="00573F0E">
      <w:pPr>
        <w:pStyle w:val="Zwykytekst"/>
        <w:widowControl w:val="0"/>
        <w:numPr>
          <w:ilvl w:val="0"/>
          <w:numId w:val="54"/>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brak zapewnienia transportu</w:t>
      </w:r>
      <w:r>
        <w:rPr>
          <w:rFonts w:ascii="Times New Roman" w:hAnsi="Times New Roman" w:cs="Times New Roman"/>
          <w:sz w:val="22"/>
          <w:szCs w:val="22"/>
        </w:rPr>
        <w:t xml:space="preserve"> lotniczego</w:t>
      </w:r>
    </w:p>
    <w:p w14:paraId="18B6596F" w14:textId="26DB5E67" w:rsidR="00BF1762" w:rsidRPr="00573F0E" w:rsidRDefault="00BF1762" w:rsidP="00573F0E">
      <w:pPr>
        <w:pStyle w:val="Zwykytekst"/>
        <w:widowControl w:val="0"/>
        <w:numPr>
          <w:ilvl w:val="0"/>
          <w:numId w:val="54"/>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brak zapewnienia noclegu</w:t>
      </w:r>
    </w:p>
    <w:p w14:paraId="2691B3CB" w14:textId="13967C18" w:rsidR="00BF1762" w:rsidRPr="00573F0E" w:rsidRDefault="00BF1762" w:rsidP="00573F0E">
      <w:pPr>
        <w:pStyle w:val="Zwykytekst"/>
        <w:widowControl w:val="0"/>
        <w:numPr>
          <w:ilvl w:val="0"/>
          <w:numId w:val="54"/>
        </w:numPr>
        <w:spacing w:line="300" w:lineRule="auto"/>
        <w:jc w:val="both"/>
        <w:rPr>
          <w:rFonts w:ascii="Times New Roman" w:hAnsi="Times New Roman" w:cs="Times New Roman"/>
          <w:sz w:val="22"/>
          <w:szCs w:val="22"/>
        </w:rPr>
      </w:pPr>
      <w:bookmarkStart w:id="5" w:name="_Hlk205193607"/>
      <w:r w:rsidRPr="00573F0E">
        <w:rPr>
          <w:rFonts w:ascii="Times New Roman" w:hAnsi="Times New Roman" w:cs="Times New Roman"/>
          <w:sz w:val="22"/>
          <w:szCs w:val="22"/>
        </w:rPr>
        <w:t xml:space="preserve">brak zapewnienia </w:t>
      </w:r>
      <w:r w:rsidR="006B2AFD" w:rsidRPr="00573F0E">
        <w:rPr>
          <w:rFonts w:ascii="Times New Roman" w:hAnsi="Times New Roman" w:cs="Times New Roman"/>
          <w:sz w:val="22"/>
          <w:szCs w:val="22"/>
        </w:rPr>
        <w:t>transportu</w:t>
      </w:r>
      <w:bookmarkEnd w:id="5"/>
      <w:r w:rsidR="006B2AFD" w:rsidRPr="00573F0E">
        <w:rPr>
          <w:rFonts w:ascii="Times New Roman" w:hAnsi="Times New Roman" w:cs="Times New Roman"/>
          <w:sz w:val="22"/>
          <w:szCs w:val="22"/>
        </w:rPr>
        <w:t xml:space="preserve"> na terenie Włoch</w:t>
      </w:r>
    </w:p>
    <w:p w14:paraId="10DB8E79" w14:textId="00F817DA" w:rsidR="006B2AFD" w:rsidRPr="00573F0E" w:rsidRDefault="00BF1762" w:rsidP="00573F0E">
      <w:pPr>
        <w:pStyle w:val="Zwykytekst"/>
        <w:widowControl w:val="0"/>
        <w:numPr>
          <w:ilvl w:val="0"/>
          <w:numId w:val="54"/>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brak zapewnienia </w:t>
      </w:r>
      <w:r w:rsidR="00573F0E" w:rsidRPr="00573F0E">
        <w:rPr>
          <w:rFonts w:ascii="Times New Roman" w:hAnsi="Times New Roman" w:cs="Times New Roman"/>
          <w:sz w:val="22"/>
          <w:szCs w:val="22"/>
        </w:rPr>
        <w:t>tłumacza</w:t>
      </w:r>
      <w:r w:rsidR="006B2AFD" w:rsidRPr="00573F0E">
        <w:rPr>
          <w:rFonts w:ascii="Times New Roman" w:hAnsi="Times New Roman" w:cs="Times New Roman"/>
          <w:sz w:val="22"/>
          <w:szCs w:val="22"/>
        </w:rPr>
        <w:t>/pilota wyjazdu.</w:t>
      </w:r>
    </w:p>
    <w:p w14:paraId="71EB8DF8" w14:textId="041E7721" w:rsidR="00373EB6"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W przypadku odstąpienia od umowy przez Zamawiającego z przyczyn wskazanych w ust. 7, Wykonawca zapłaci Zamawiającemu karę umowną w wysokości 40 % kwoty wynagrodzenia brutto, o którym mowa w § 4 ust.1. </w:t>
      </w:r>
    </w:p>
    <w:p w14:paraId="39A5084F" w14:textId="244F0ED6" w:rsidR="00373EB6" w:rsidRPr="00573F0E" w:rsidRDefault="00373EB6" w:rsidP="00573F0E">
      <w:pPr>
        <w:pStyle w:val="Akapitzlist"/>
        <w:numPr>
          <w:ilvl w:val="0"/>
          <w:numId w:val="31"/>
        </w:numPr>
        <w:suppressAutoHyphens w:val="0"/>
        <w:autoSpaceDE w:val="0"/>
        <w:autoSpaceDN w:val="0"/>
        <w:adjustRightInd w:val="0"/>
        <w:spacing w:line="300" w:lineRule="auto"/>
        <w:jc w:val="both"/>
        <w:rPr>
          <w:rFonts w:eastAsiaTheme="minorHAnsi"/>
          <w:color w:val="000000"/>
          <w:sz w:val="22"/>
          <w:szCs w:val="22"/>
          <w:lang w:eastAsia="en-US"/>
        </w:rPr>
      </w:pPr>
      <w:r w:rsidRPr="00573F0E">
        <w:rPr>
          <w:rFonts w:eastAsiaTheme="minorHAnsi"/>
          <w:color w:val="000000"/>
          <w:sz w:val="22"/>
          <w:szCs w:val="22"/>
          <w:lang w:eastAsia="en-US"/>
        </w:rPr>
        <w:t xml:space="preserve">Oświadczenie o odstąpieniu od umowy Zamawiający złoży Wykonawcy w terminie do </w:t>
      </w:r>
      <w:r w:rsidR="00F66935">
        <w:rPr>
          <w:rFonts w:eastAsiaTheme="minorHAnsi"/>
          <w:color w:val="000000"/>
          <w:sz w:val="22"/>
          <w:szCs w:val="22"/>
          <w:lang w:eastAsia="en-US"/>
        </w:rPr>
        <w:t>14</w:t>
      </w:r>
      <w:r w:rsidRPr="00573F0E">
        <w:rPr>
          <w:rFonts w:eastAsiaTheme="minorHAnsi"/>
          <w:color w:val="000000"/>
          <w:sz w:val="22"/>
          <w:szCs w:val="22"/>
          <w:lang w:eastAsia="en-US"/>
        </w:rPr>
        <w:t xml:space="preserve"> dni od wystąpienia okoliczności uzasadniających odstąpienie. Odstąpienie nie będzie wywoływać skutku wstecznego, tzn. Strony nie będą zobowiązane do zwrotu drugiej Stronie wynagrodzenia oraz praw i materiałów otrzymanych od drugiej Strony przed złożeniem przez Zamawiającego oświadczenia o odstąpieniu. W takiej sytuacji Wykonawcy będzie przysługiwać wynagrodzenie tylko za działania wykonane i odebrane protokolarnie przez Zamawiającego. </w:t>
      </w:r>
    </w:p>
    <w:p w14:paraId="533251EF" w14:textId="777777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 xml:space="preserve">Kary umowne z tytułu nienależytego wykonania umowy podlegają potrąceniu z faktury wystawionej przez Wykonawcę (także przed terminem wymagalności wynagrodzenia) lub będą płatne w terminie 14 dni od dnia otrzymania przez Wykonawcę wezwania do zapłaty, na co Wykonawca wyraża zgodę. </w:t>
      </w:r>
    </w:p>
    <w:p w14:paraId="4C7E2F57" w14:textId="77777777" w:rsidR="00BF1762" w:rsidRPr="00573F0E"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Zamawiający zastrzega sobie możliwość dochodzenia odszkodowania uzupełniającego, jeżeli kwota kary umownej nie pokryje w pełni wysokości poniesionej szkody, na zasadach przewidzianych w Kodeksie Cywilnym.</w:t>
      </w:r>
    </w:p>
    <w:p w14:paraId="1FEAFD91" w14:textId="77777777" w:rsidR="00BF1762" w:rsidRDefault="00BF1762" w:rsidP="00573F0E">
      <w:pPr>
        <w:pStyle w:val="Zwykytekst"/>
        <w:widowControl w:val="0"/>
        <w:numPr>
          <w:ilvl w:val="0"/>
          <w:numId w:val="31"/>
        </w:numPr>
        <w:spacing w:line="300" w:lineRule="auto"/>
        <w:jc w:val="both"/>
        <w:rPr>
          <w:rFonts w:ascii="Times New Roman" w:hAnsi="Times New Roman" w:cs="Times New Roman"/>
          <w:sz w:val="22"/>
          <w:szCs w:val="22"/>
        </w:rPr>
      </w:pPr>
      <w:r w:rsidRPr="00573F0E">
        <w:rPr>
          <w:rFonts w:ascii="Times New Roman" w:hAnsi="Times New Roman" w:cs="Times New Roman"/>
          <w:sz w:val="22"/>
          <w:szCs w:val="22"/>
        </w:rPr>
        <w:t>Łączna kwota kar umownych naliczonych Wykonawcy nie może przekroczyć 40% wynagrodzenia brutto, o którym mowa w § 4 ust. 1 niniejszej umowy.</w:t>
      </w:r>
    </w:p>
    <w:p w14:paraId="7448FF1F" w14:textId="77777777" w:rsidR="00F66935" w:rsidRPr="00573F0E" w:rsidRDefault="00F66935" w:rsidP="00F66935">
      <w:pPr>
        <w:pStyle w:val="Zwykytekst"/>
        <w:widowControl w:val="0"/>
        <w:spacing w:line="300" w:lineRule="auto"/>
        <w:ind w:left="360"/>
        <w:jc w:val="both"/>
        <w:rPr>
          <w:rFonts w:ascii="Times New Roman" w:hAnsi="Times New Roman" w:cs="Times New Roman"/>
          <w:sz w:val="22"/>
          <w:szCs w:val="22"/>
        </w:rPr>
      </w:pPr>
    </w:p>
    <w:p w14:paraId="3FEF080D" w14:textId="2F7035CF" w:rsidR="00BF1762" w:rsidRPr="00573F0E" w:rsidRDefault="00BF1762" w:rsidP="00F66935">
      <w:pPr>
        <w:pStyle w:val="Nagwek2"/>
        <w:spacing w:before="0" w:after="0" w:line="300" w:lineRule="auto"/>
        <w:jc w:val="center"/>
        <w:rPr>
          <w:sz w:val="22"/>
          <w:szCs w:val="22"/>
        </w:rPr>
      </w:pPr>
      <w:r w:rsidRPr="00573F0E">
        <w:rPr>
          <w:sz w:val="22"/>
          <w:szCs w:val="22"/>
        </w:rPr>
        <w:t xml:space="preserve">§ </w:t>
      </w:r>
      <w:r w:rsidR="00573F0E" w:rsidRPr="00573F0E">
        <w:rPr>
          <w:sz w:val="22"/>
          <w:szCs w:val="22"/>
        </w:rPr>
        <w:t>9</w:t>
      </w:r>
    </w:p>
    <w:p w14:paraId="5014BE74" w14:textId="1BCF0E47" w:rsidR="00BF1762" w:rsidRPr="00A910F1" w:rsidRDefault="00BF1762" w:rsidP="00A910F1">
      <w:pPr>
        <w:suppressAutoHyphens w:val="0"/>
        <w:spacing w:line="300" w:lineRule="auto"/>
        <w:jc w:val="both"/>
        <w:rPr>
          <w:sz w:val="22"/>
          <w:szCs w:val="22"/>
        </w:rPr>
      </w:pPr>
      <w:r w:rsidRPr="00A910F1">
        <w:rPr>
          <w:sz w:val="22"/>
          <w:szCs w:val="22"/>
        </w:rPr>
        <w:t xml:space="preserve">Zamawiający dopuszcza istotne zmiany postanowień treści zawartej umowy, w stosunku do treści oferty, na podstawie, której dokonano wyboru </w:t>
      </w:r>
      <w:r w:rsidR="00F66935" w:rsidRPr="00A910F1">
        <w:rPr>
          <w:sz w:val="22"/>
          <w:szCs w:val="22"/>
        </w:rPr>
        <w:t>W</w:t>
      </w:r>
      <w:r w:rsidRPr="00A910F1">
        <w:rPr>
          <w:sz w:val="22"/>
          <w:szCs w:val="22"/>
        </w:rPr>
        <w:t>ykonawcy w przypadku:</w:t>
      </w:r>
    </w:p>
    <w:p w14:paraId="46DB38EA" w14:textId="77777777" w:rsidR="00BF1762" w:rsidRPr="00573F0E" w:rsidRDefault="00BF1762" w:rsidP="00573F0E">
      <w:pPr>
        <w:pStyle w:val="Akapitzlist"/>
        <w:numPr>
          <w:ilvl w:val="0"/>
          <w:numId w:val="53"/>
        </w:numPr>
        <w:suppressAutoHyphens w:val="0"/>
        <w:spacing w:line="300" w:lineRule="auto"/>
        <w:jc w:val="both"/>
        <w:rPr>
          <w:sz w:val="22"/>
          <w:szCs w:val="22"/>
        </w:rPr>
      </w:pPr>
      <w:r w:rsidRPr="00573F0E">
        <w:rPr>
          <w:sz w:val="22"/>
          <w:szCs w:val="22"/>
        </w:rPr>
        <w:t>wystąpienia zmian powszechnie obowiązujących przepisów prawa, wytycznych obowiązujących Zamawiającego dotyczących wydatkowania środków zewnętrznych, umów/decyzji o dofinansowaniu obowiązujących Zamawiającego, w zakresie mającym wpływ na realizację umowy – w zakresie dostosowania postanowień niniejszej umowy do zmiany przepisów prawa, wytycznych, umów/decyzji,</w:t>
      </w:r>
    </w:p>
    <w:p w14:paraId="63233B81" w14:textId="1A145778" w:rsidR="00BF1762" w:rsidRPr="00573F0E" w:rsidRDefault="00BF1762" w:rsidP="00573F0E">
      <w:pPr>
        <w:pStyle w:val="Akapitzlist"/>
        <w:numPr>
          <w:ilvl w:val="0"/>
          <w:numId w:val="53"/>
        </w:numPr>
        <w:suppressAutoHyphens w:val="0"/>
        <w:spacing w:line="300" w:lineRule="auto"/>
        <w:jc w:val="both"/>
        <w:rPr>
          <w:sz w:val="22"/>
          <w:szCs w:val="22"/>
        </w:rPr>
      </w:pPr>
      <w:r w:rsidRPr="00573F0E">
        <w:rPr>
          <w:rFonts w:eastAsiaTheme="minorHAnsi"/>
          <w:sz w:val="22"/>
          <w:szCs w:val="22"/>
        </w:rPr>
        <w:t xml:space="preserve">zmiana osoby </w:t>
      </w:r>
      <w:r w:rsidR="00F66935">
        <w:rPr>
          <w:sz w:val="22"/>
          <w:szCs w:val="22"/>
        </w:rPr>
        <w:t>tłumacza</w:t>
      </w:r>
      <w:r w:rsidR="006B2AFD" w:rsidRPr="00573F0E">
        <w:rPr>
          <w:sz w:val="22"/>
          <w:szCs w:val="22"/>
        </w:rPr>
        <w:t>/pilota wyjazdu</w:t>
      </w:r>
      <w:r w:rsidRPr="00573F0E">
        <w:rPr>
          <w:rFonts w:eastAsiaTheme="minorHAnsi"/>
          <w:sz w:val="22"/>
          <w:szCs w:val="22"/>
        </w:rPr>
        <w:t xml:space="preserve">, może nastąpić jedynie w wyjątkowych wypadkach, tj. choroby, śmierci i innych wypadków losowych przewidzianych w ustawie Kodeks Pracy lub siły wyższej tj. zdarzenia, którego w chwili zawierania </w:t>
      </w:r>
      <w:r w:rsidRPr="00573F0E">
        <w:rPr>
          <w:rFonts w:eastAsiaTheme="minorHAnsi"/>
          <w:sz w:val="22"/>
          <w:szCs w:val="22"/>
        </w:rPr>
        <w:lastRenderedPageBreak/>
        <w:t xml:space="preserve">umowy nie można było przewidzieć oraz którego skutkom nie można było zapobiec zachowując normalne środki ostrożności. W przypadku zmiany ww. osoby/osób, Wykonawca jest zobowiązany uzyskać akceptację Zamawiającego. </w:t>
      </w:r>
    </w:p>
    <w:p w14:paraId="59AE9D2D" w14:textId="74BF8618" w:rsidR="00BF1762" w:rsidRPr="00573F0E" w:rsidRDefault="00BF1762" w:rsidP="00573F0E">
      <w:pPr>
        <w:pStyle w:val="Akapitzlist"/>
        <w:numPr>
          <w:ilvl w:val="0"/>
          <w:numId w:val="53"/>
        </w:numPr>
        <w:suppressAutoHyphens w:val="0"/>
        <w:spacing w:line="300" w:lineRule="auto"/>
        <w:jc w:val="both"/>
        <w:rPr>
          <w:sz w:val="22"/>
          <w:szCs w:val="22"/>
        </w:rPr>
      </w:pPr>
      <w:r w:rsidRPr="00573F0E">
        <w:rPr>
          <w:rFonts w:eastAsiaTheme="minorHAnsi"/>
          <w:sz w:val="22"/>
          <w:szCs w:val="22"/>
        </w:rPr>
        <w:t xml:space="preserve">zmiana hotelu, o którym mowa w </w:t>
      </w:r>
      <w:r w:rsidRPr="00573F0E">
        <w:rPr>
          <w:sz w:val="22"/>
          <w:szCs w:val="22"/>
        </w:rPr>
        <w:t xml:space="preserve">§ 1 ust. </w:t>
      </w:r>
      <w:r w:rsidR="006B6890">
        <w:rPr>
          <w:sz w:val="22"/>
          <w:szCs w:val="22"/>
        </w:rPr>
        <w:t>5</w:t>
      </w:r>
      <w:r w:rsidRPr="00573F0E">
        <w:rPr>
          <w:sz w:val="22"/>
          <w:szCs w:val="22"/>
        </w:rPr>
        <w:t xml:space="preserve"> w stosunku do zaproponowanego w ofercie, może nastąpić jedynie z przyczyn niezależnych od Wykonawcy, co Wykonawca musi zgłosić Zamawiającemu, a Zamawiający musi wyrazić na zmianę zgodę. Hotel winien spełniać wszystkie wymagania wynikające z umowy i oferty Wykonawcy /szczególnie w zakresie wskazania obiektu o kategorii zaszeregowania identycznej jak wskazana w ofercie/.  </w:t>
      </w:r>
    </w:p>
    <w:p w14:paraId="1AD0B4F8" w14:textId="77777777" w:rsidR="00BF1762" w:rsidRPr="00573F0E" w:rsidRDefault="00BF1762" w:rsidP="00573F0E">
      <w:pPr>
        <w:spacing w:line="300" w:lineRule="auto"/>
        <w:ind w:left="567"/>
        <w:jc w:val="center"/>
        <w:rPr>
          <w:rFonts w:eastAsiaTheme="minorHAnsi"/>
          <w:b/>
          <w:sz w:val="22"/>
          <w:szCs w:val="22"/>
          <w:lang w:eastAsia="en-US"/>
        </w:rPr>
      </w:pPr>
    </w:p>
    <w:p w14:paraId="53BB5DF7" w14:textId="3984A099" w:rsidR="00BF1762" w:rsidRPr="00573F0E" w:rsidRDefault="00BF1762" w:rsidP="00F66935">
      <w:pPr>
        <w:spacing w:line="300" w:lineRule="auto"/>
        <w:ind w:left="567"/>
        <w:jc w:val="center"/>
        <w:rPr>
          <w:rFonts w:eastAsiaTheme="minorHAnsi"/>
          <w:b/>
          <w:sz w:val="22"/>
          <w:szCs w:val="22"/>
          <w:lang w:eastAsia="en-US"/>
        </w:rPr>
      </w:pPr>
      <w:r w:rsidRPr="00573F0E">
        <w:rPr>
          <w:rFonts w:eastAsiaTheme="minorHAnsi"/>
          <w:b/>
          <w:sz w:val="22"/>
          <w:szCs w:val="22"/>
          <w:lang w:eastAsia="en-US"/>
        </w:rPr>
        <w:t>§ 1</w:t>
      </w:r>
      <w:r w:rsidR="00573F0E" w:rsidRPr="00573F0E">
        <w:rPr>
          <w:rFonts w:eastAsiaTheme="minorHAnsi"/>
          <w:b/>
          <w:sz w:val="22"/>
          <w:szCs w:val="22"/>
          <w:lang w:eastAsia="en-US"/>
        </w:rPr>
        <w:t>0</w:t>
      </w:r>
    </w:p>
    <w:p w14:paraId="5B709711" w14:textId="7EA6CBFF" w:rsidR="00BF1762" w:rsidRPr="00F66935" w:rsidRDefault="00BF1762" w:rsidP="00F66935">
      <w:pPr>
        <w:spacing w:line="300" w:lineRule="auto"/>
        <w:jc w:val="both"/>
        <w:rPr>
          <w:rFonts w:eastAsiaTheme="minorHAnsi"/>
          <w:sz w:val="22"/>
          <w:szCs w:val="22"/>
          <w:lang w:eastAsia="en-US"/>
        </w:rPr>
      </w:pPr>
      <w:r w:rsidRPr="00573F0E">
        <w:rPr>
          <w:rFonts w:eastAsiaTheme="minorHAnsi"/>
          <w:sz w:val="22"/>
          <w:szCs w:val="22"/>
          <w:lang w:eastAsia="en-US"/>
        </w:rPr>
        <w:t xml:space="preserve">Zasady powierzenia przetwarzania danych osobowych zawarte zostały w </w:t>
      </w:r>
      <w:r w:rsidR="00565AED">
        <w:rPr>
          <w:rFonts w:eastAsiaTheme="minorHAnsi"/>
          <w:sz w:val="22"/>
          <w:szCs w:val="22"/>
          <w:lang w:eastAsia="en-US"/>
        </w:rPr>
        <w:t>Z</w:t>
      </w:r>
      <w:r w:rsidRPr="00573F0E">
        <w:rPr>
          <w:rFonts w:eastAsiaTheme="minorHAnsi"/>
          <w:sz w:val="22"/>
          <w:szCs w:val="22"/>
          <w:lang w:eastAsia="en-US"/>
        </w:rPr>
        <w:t>ałączniku nr 3 do</w:t>
      </w:r>
      <w:r w:rsidR="00F66935">
        <w:rPr>
          <w:rFonts w:eastAsiaTheme="minorHAnsi"/>
          <w:sz w:val="22"/>
          <w:szCs w:val="22"/>
          <w:lang w:eastAsia="en-US"/>
        </w:rPr>
        <w:t xml:space="preserve"> </w:t>
      </w:r>
      <w:r w:rsidRPr="00573F0E">
        <w:rPr>
          <w:rFonts w:eastAsiaTheme="minorHAnsi"/>
          <w:sz w:val="22"/>
          <w:szCs w:val="22"/>
          <w:lang w:eastAsia="en-US"/>
        </w:rPr>
        <w:t>niniejszej umowy.</w:t>
      </w:r>
    </w:p>
    <w:p w14:paraId="4EF56DBE" w14:textId="008D8773" w:rsidR="00BF1762" w:rsidRPr="006A2949" w:rsidRDefault="00F66935" w:rsidP="006A2949">
      <w:pPr>
        <w:pStyle w:val="Nagwek1"/>
        <w:spacing w:line="300" w:lineRule="auto"/>
        <w:jc w:val="center"/>
        <w:rPr>
          <w:rFonts w:ascii="Times New Roman" w:hAnsi="Times New Roman"/>
          <w:bCs w:val="0"/>
          <w:sz w:val="22"/>
          <w:szCs w:val="22"/>
        </w:rPr>
      </w:pPr>
      <w:r>
        <w:rPr>
          <w:rFonts w:ascii="Times New Roman" w:hAnsi="Times New Roman"/>
          <w:bCs w:val="0"/>
          <w:sz w:val="22"/>
          <w:szCs w:val="22"/>
        </w:rPr>
        <w:t xml:space="preserve">           </w:t>
      </w:r>
      <w:r w:rsidR="00BF1762" w:rsidRPr="00573F0E">
        <w:rPr>
          <w:rFonts w:ascii="Times New Roman" w:hAnsi="Times New Roman"/>
          <w:bCs w:val="0"/>
          <w:sz w:val="22"/>
          <w:szCs w:val="22"/>
        </w:rPr>
        <w:t>§ 1</w:t>
      </w:r>
      <w:r w:rsidR="00573F0E" w:rsidRPr="00573F0E">
        <w:rPr>
          <w:rFonts w:ascii="Times New Roman" w:hAnsi="Times New Roman"/>
          <w:bCs w:val="0"/>
          <w:sz w:val="22"/>
          <w:szCs w:val="22"/>
        </w:rPr>
        <w:t>1</w:t>
      </w:r>
    </w:p>
    <w:p w14:paraId="387FEEB6" w14:textId="77777777" w:rsidR="00BF1762" w:rsidRPr="00573F0E" w:rsidRDefault="00BF1762" w:rsidP="00573F0E">
      <w:pPr>
        <w:numPr>
          <w:ilvl w:val="3"/>
          <w:numId w:val="29"/>
        </w:numPr>
        <w:tabs>
          <w:tab w:val="left" w:pos="426"/>
          <w:tab w:val="left" w:pos="1672"/>
          <w:tab w:val="left" w:pos="2268"/>
          <w:tab w:val="left" w:pos="3402"/>
          <w:tab w:val="left" w:pos="3969"/>
          <w:tab w:val="left" w:pos="4535"/>
          <w:tab w:val="left" w:pos="5102"/>
          <w:tab w:val="left" w:pos="5652"/>
          <w:tab w:val="left" w:pos="6236"/>
          <w:tab w:val="left" w:pos="6803"/>
          <w:tab w:val="left" w:pos="7381"/>
          <w:tab w:val="left" w:pos="7937"/>
        </w:tabs>
        <w:spacing w:line="300" w:lineRule="auto"/>
        <w:ind w:left="425" w:hanging="425"/>
        <w:jc w:val="both"/>
        <w:rPr>
          <w:sz w:val="22"/>
          <w:szCs w:val="22"/>
        </w:rPr>
      </w:pPr>
      <w:r w:rsidRPr="00573F0E">
        <w:rPr>
          <w:sz w:val="22"/>
          <w:szCs w:val="22"/>
        </w:rPr>
        <w:t xml:space="preserve">Zmiana postanowień niniejszej umowy wymaga formy pisemnej pod rygorem nieważności. </w:t>
      </w:r>
    </w:p>
    <w:p w14:paraId="1EF58A0C" w14:textId="6589179A" w:rsidR="00BF1762" w:rsidRPr="00573F0E" w:rsidRDefault="00BF1762" w:rsidP="00573F0E">
      <w:pPr>
        <w:numPr>
          <w:ilvl w:val="3"/>
          <w:numId w:val="29"/>
        </w:numPr>
        <w:tabs>
          <w:tab w:val="left" w:pos="426"/>
          <w:tab w:val="left" w:pos="1672"/>
          <w:tab w:val="left" w:pos="2268"/>
          <w:tab w:val="left" w:pos="3402"/>
          <w:tab w:val="left" w:pos="3969"/>
          <w:tab w:val="left" w:pos="4535"/>
          <w:tab w:val="left" w:pos="5102"/>
          <w:tab w:val="left" w:pos="5652"/>
          <w:tab w:val="left" w:pos="6236"/>
          <w:tab w:val="left" w:pos="6803"/>
          <w:tab w:val="left" w:pos="7381"/>
          <w:tab w:val="left" w:pos="7937"/>
        </w:tabs>
        <w:spacing w:line="300" w:lineRule="auto"/>
        <w:ind w:left="425" w:hanging="425"/>
        <w:jc w:val="both"/>
        <w:rPr>
          <w:sz w:val="22"/>
          <w:szCs w:val="22"/>
        </w:rPr>
      </w:pPr>
      <w:r w:rsidRPr="00573F0E">
        <w:rPr>
          <w:sz w:val="22"/>
          <w:szCs w:val="22"/>
        </w:rPr>
        <w:t xml:space="preserve">Ilekroć w niniejszej umowie jest mowa o dniach </w:t>
      </w:r>
      <w:r w:rsidR="006B2AFD" w:rsidRPr="00573F0E">
        <w:rPr>
          <w:sz w:val="22"/>
          <w:szCs w:val="22"/>
        </w:rPr>
        <w:t>r</w:t>
      </w:r>
      <w:r w:rsidRPr="00573F0E">
        <w:rPr>
          <w:sz w:val="22"/>
          <w:szCs w:val="22"/>
        </w:rPr>
        <w:t xml:space="preserve">oboczych, należy przez to rozumieć dni tj. od poniedziałku do piątku, za wyjątkiem dni ustawowo wolnych od pracy. Jeżeli terminy nie są wyraźnie podane w dniach roboczych, to powinny być liczone w dniach kalendarzowych. </w:t>
      </w:r>
    </w:p>
    <w:p w14:paraId="4CBD9E3D" w14:textId="77777777" w:rsidR="00BF1762" w:rsidRPr="00573F0E" w:rsidRDefault="00BF1762" w:rsidP="00573F0E">
      <w:pPr>
        <w:numPr>
          <w:ilvl w:val="3"/>
          <w:numId w:val="29"/>
        </w:numPr>
        <w:tabs>
          <w:tab w:val="left" w:pos="426"/>
          <w:tab w:val="left" w:pos="1672"/>
          <w:tab w:val="left" w:pos="2268"/>
          <w:tab w:val="left" w:pos="3402"/>
          <w:tab w:val="left" w:pos="3969"/>
          <w:tab w:val="left" w:pos="4535"/>
          <w:tab w:val="left" w:pos="5102"/>
          <w:tab w:val="left" w:pos="5652"/>
          <w:tab w:val="left" w:pos="6236"/>
          <w:tab w:val="left" w:pos="6803"/>
          <w:tab w:val="left" w:pos="7381"/>
          <w:tab w:val="left" w:pos="7937"/>
        </w:tabs>
        <w:spacing w:line="300" w:lineRule="auto"/>
        <w:ind w:left="425" w:hanging="425"/>
        <w:jc w:val="both"/>
        <w:rPr>
          <w:sz w:val="22"/>
          <w:szCs w:val="22"/>
        </w:rPr>
      </w:pPr>
      <w:r w:rsidRPr="00573F0E">
        <w:rPr>
          <w:sz w:val="22"/>
          <w:szCs w:val="22"/>
        </w:rPr>
        <w:t>Wszelkie spory, jakie mogą powstać w związku z realizacją niniejszej umowy będą rozpatrywane przez sąd właściwy dla siedziby Zamawiającego.</w:t>
      </w:r>
    </w:p>
    <w:p w14:paraId="216C66A0" w14:textId="77777777" w:rsidR="00BF1762" w:rsidRPr="00573F0E" w:rsidRDefault="00BF1762" w:rsidP="00573F0E">
      <w:pPr>
        <w:numPr>
          <w:ilvl w:val="3"/>
          <w:numId w:val="29"/>
        </w:numPr>
        <w:tabs>
          <w:tab w:val="left" w:pos="426"/>
          <w:tab w:val="left" w:pos="1672"/>
          <w:tab w:val="left" w:pos="2268"/>
          <w:tab w:val="left" w:pos="3402"/>
          <w:tab w:val="left" w:pos="3969"/>
          <w:tab w:val="left" w:pos="4535"/>
          <w:tab w:val="left" w:pos="5102"/>
          <w:tab w:val="left" w:pos="5652"/>
          <w:tab w:val="left" w:pos="6236"/>
          <w:tab w:val="left" w:pos="6803"/>
          <w:tab w:val="left" w:pos="7381"/>
          <w:tab w:val="left" w:pos="7937"/>
        </w:tabs>
        <w:spacing w:line="300" w:lineRule="auto"/>
        <w:ind w:left="425" w:hanging="425"/>
        <w:jc w:val="both"/>
        <w:rPr>
          <w:sz w:val="22"/>
          <w:szCs w:val="22"/>
        </w:rPr>
      </w:pPr>
      <w:r w:rsidRPr="00573F0E">
        <w:rPr>
          <w:sz w:val="22"/>
          <w:szCs w:val="22"/>
        </w:rPr>
        <w:t>W sprawach nieuregulowanych niniejszą umową zastosowanie mają przepisy ustawy - Kodeks Cywilny oraz ustawy – Prawo zamówień publicznych.</w:t>
      </w:r>
    </w:p>
    <w:p w14:paraId="56A9C125" w14:textId="77777777" w:rsidR="00BF1762" w:rsidRPr="00573F0E" w:rsidRDefault="00BF1762" w:rsidP="00573F0E">
      <w:pPr>
        <w:numPr>
          <w:ilvl w:val="3"/>
          <w:numId w:val="29"/>
        </w:numPr>
        <w:tabs>
          <w:tab w:val="left" w:pos="426"/>
          <w:tab w:val="left" w:pos="1672"/>
          <w:tab w:val="left" w:pos="2268"/>
          <w:tab w:val="left" w:pos="3402"/>
          <w:tab w:val="left" w:pos="3969"/>
          <w:tab w:val="left" w:pos="4535"/>
          <w:tab w:val="left" w:pos="5102"/>
          <w:tab w:val="left" w:pos="5652"/>
          <w:tab w:val="left" w:pos="6236"/>
          <w:tab w:val="left" w:pos="6803"/>
          <w:tab w:val="left" w:pos="7381"/>
          <w:tab w:val="left" w:pos="7937"/>
        </w:tabs>
        <w:spacing w:line="300" w:lineRule="auto"/>
        <w:ind w:left="425" w:hanging="425"/>
        <w:jc w:val="both"/>
        <w:rPr>
          <w:sz w:val="22"/>
          <w:szCs w:val="22"/>
        </w:rPr>
      </w:pPr>
      <w:r w:rsidRPr="00573F0E">
        <w:rPr>
          <w:sz w:val="22"/>
          <w:szCs w:val="22"/>
        </w:rPr>
        <w:t>Umowę sporządzono w dwóch jednobrzmiących egzemplarzach: jeden egzemplarz dla Zamawiającego, a drugi egzemplarz dla Wykonawcy.</w:t>
      </w:r>
    </w:p>
    <w:p w14:paraId="0ADA26B3" w14:textId="0E7772EC" w:rsidR="00BF1762" w:rsidRPr="00F66935" w:rsidRDefault="00F66935" w:rsidP="00F66935">
      <w:pPr>
        <w:pStyle w:val="Nagwek1"/>
        <w:spacing w:line="300" w:lineRule="auto"/>
        <w:jc w:val="center"/>
        <w:rPr>
          <w:rFonts w:ascii="Times New Roman" w:hAnsi="Times New Roman"/>
          <w:bCs w:val="0"/>
          <w:sz w:val="22"/>
          <w:szCs w:val="22"/>
        </w:rPr>
      </w:pPr>
      <w:r>
        <w:rPr>
          <w:rFonts w:ascii="Times New Roman" w:hAnsi="Times New Roman"/>
          <w:bCs w:val="0"/>
          <w:sz w:val="22"/>
          <w:szCs w:val="22"/>
        </w:rPr>
        <w:t xml:space="preserve">        </w:t>
      </w:r>
      <w:r w:rsidR="00BF1762" w:rsidRPr="00573F0E">
        <w:rPr>
          <w:rFonts w:ascii="Times New Roman" w:hAnsi="Times New Roman"/>
          <w:bCs w:val="0"/>
          <w:sz w:val="22"/>
          <w:szCs w:val="22"/>
        </w:rPr>
        <w:t>§ 1</w:t>
      </w:r>
      <w:r w:rsidR="00573F0E" w:rsidRPr="00573F0E">
        <w:rPr>
          <w:rFonts w:ascii="Times New Roman" w:hAnsi="Times New Roman"/>
          <w:bCs w:val="0"/>
          <w:sz w:val="22"/>
          <w:szCs w:val="22"/>
        </w:rPr>
        <w:t>2</w:t>
      </w:r>
    </w:p>
    <w:p w14:paraId="2C6982A0" w14:textId="761EF6D8" w:rsidR="00F66935" w:rsidRDefault="00BF1762" w:rsidP="00573F0E">
      <w:pPr>
        <w:spacing w:line="300" w:lineRule="auto"/>
        <w:jc w:val="both"/>
        <w:rPr>
          <w:sz w:val="22"/>
          <w:szCs w:val="22"/>
        </w:rPr>
      </w:pPr>
      <w:r w:rsidRPr="00573F0E">
        <w:rPr>
          <w:sz w:val="22"/>
          <w:szCs w:val="22"/>
        </w:rPr>
        <w:t xml:space="preserve">Integralną część </w:t>
      </w:r>
      <w:r w:rsidR="00F66935">
        <w:rPr>
          <w:sz w:val="22"/>
          <w:szCs w:val="22"/>
        </w:rPr>
        <w:t>u</w:t>
      </w:r>
      <w:r w:rsidRPr="00573F0E">
        <w:rPr>
          <w:sz w:val="22"/>
          <w:szCs w:val="22"/>
        </w:rPr>
        <w:t xml:space="preserve">mowy stanowią Załączniki do niniejszej umowy: </w:t>
      </w:r>
    </w:p>
    <w:p w14:paraId="09F812EC" w14:textId="77777777" w:rsidR="00F12163" w:rsidRPr="00573F0E" w:rsidRDefault="00F12163" w:rsidP="00573F0E">
      <w:pPr>
        <w:spacing w:line="300" w:lineRule="auto"/>
        <w:jc w:val="both"/>
        <w:rPr>
          <w:sz w:val="22"/>
          <w:szCs w:val="22"/>
        </w:rPr>
      </w:pPr>
    </w:p>
    <w:p w14:paraId="461FAEBB" w14:textId="77777777" w:rsidR="00BF1762" w:rsidRPr="00573F0E" w:rsidRDefault="00BF1762" w:rsidP="00573F0E">
      <w:pPr>
        <w:numPr>
          <w:ilvl w:val="0"/>
          <w:numId w:val="30"/>
        </w:numPr>
        <w:spacing w:after="160" w:line="300" w:lineRule="auto"/>
        <w:ind w:left="357" w:hanging="357"/>
        <w:jc w:val="both"/>
        <w:rPr>
          <w:rFonts w:eastAsia="Calibri"/>
          <w:b/>
          <w:bCs/>
          <w:sz w:val="22"/>
          <w:szCs w:val="22"/>
        </w:rPr>
      </w:pPr>
      <w:r w:rsidRPr="00573F0E">
        <w:rPr>
          <w:rFonts w:eastAsia="Calibri"/>
          <w:b/>
          <w:bCs/>
          <w:sz w:val="22"/>
          <w:szCs w:val="22"/>
        </w:rPr>
        <w:t xml:space="preserve">Załącznik Nr 1: </w:t>
      </w:r>
      <w:r w:rsidRPr="00573F0E">
        <w:rPr>
          <w:rFonts w:eastAsia="Calibri"/>
          <w:bCs/>
          <w:sz w:val="22"/>
          <w:szCs w:val="22"/>
        </w:rPr>
        <w:t>Szczegółowy opis przedmiotu zamówienia.</w:t>
      </w:r>
    </w:p>
    <w:p w14:paraId="487F11BA" w14:textId="78B90D28" w:rsidR="00BF1762" w:rsidRPr="00573F0E" w:rsidRDefault="00BF1762" w:rsidP="00573F0E">
      <w:pPr>
        <w:numPr>
          <w:ilvl w:val="0"/>
          <w:numId w:val="30"/>
        </w:numPr>
        <w:spacing w:after="160" w:line="300" w:lineRule="auto"/>
        <w:ind w:left="357" w:hanging="357"/>
        <w:jc w:val="both"/>
        <w:rPr>
          <w:rFonts w:eastAsia="Calibri"/>
          <w:bCs/>
          <w:sz w:val="22"/>
          <w:szCs w:val="22"/>
        </w:rPr>
      </w:pPr>
      <w:r w:rsidRPr="00573F0E">
        <w:rPr>
          <w:rFonts w:eastAsia="Calibri"/>
          <w:b/>
          <w:bCs/>
          <w:sz w:val="22"/>
          <w:szCs w:val="22"/>
        </w:rPr>
        <w:t xml:space="preserve">Załącznik Nr 2: </w:t>
      </w:r>
      <w:r w:rsidR="006B2AFD" w:rsidRPr="00573F0E">
        <w:rPr>
          <w:rFonts w:eastAsia="Calibri"/>
          <w:bCs/>
          <w:sz w:val="22"/>
          <w:szCs w:val="22"/>
        </w:rPr>
        <w:t>Oferta Wykonawcy</w:t>
      </w:r>
      <w:r w:rsidRPr="00573F0E">
        <w:rPr>
          <w:rFonts w:eastAsia="Calibri"/>
          <w:bCs/>
          <w:sz w:val="22"/>
          <w:szCs w:val="22"/>
        </w:rPr>
        <w:t>.</w:t>
      </w:r>
    </w:p>
    <w:p w14:paraId="4DD7E596" w14:textId="77777777" w:rsidR="00BF1762" w:rsidRPr="00573F0E" w:rsidRDefault="00BF1762" w:rsidP="00573F0E">
      <w:pPr>
        <w:numPr>
          <w:ilvl w:val="0"/>
          <w:numId w:val="30"/>
        </w:numPr>
        <w:spacing w:after="160" w:line="300" w:lineRule="auto"/>
        <w:ind w:left="357" w:hanging="357"/>
        <w:jc w:val="both"/>
        <w:rPr>
          <w:rFonts w:eastAsia="Calibri"/>
          <w:b/>
          <w:bCs/>
          <w:sz w:val="22"/>
          <w:szCs w:val="22"/>
        </w:rPr>
      </w:pPr>
      <w:r w:rsidRPr="00573F0E">
        <w:rPr>
          <w:rFonts w:eastAsia="Calibri"/>
          <w:b/>
          <w:bCs/>
          <w:sz w:val="22"/>
          <w:szCs w:val="22"/>
        </w:rPr>
        <w:t xml:space="preserve">Załącznik Nr 3: </w:t>
      </w:r>
      <w:r w:rsidRPr="00573F0E">
        <w:rPr>
          <w:rFonts w:eastAsia="Calibri"/>
          <w:bCs/>
          <w:sz w:val="22"/>
          <w:szCs w:val="22"/>
        </w:rPr>
        <w:t>Przetwarzanie danych osobowych.</w:t>
      </w:r>
    </w:p>
    <w:p w14:paraId="37AA5192" w14:textId="77777777" w:rsidR="00BF1762" w:rsidRPr="00573F0E" w:rsidRDefault="00BF1762" w:rsidP="00573F0E">
      <w:pPr>
        <w:pStyle w:val="Zwykytekst"/>
        <w:widowControl w:val="0"/>
        <w:spacing w:line="300" w:lineRule="auto"/>
        <w:ind w:firstLine="709"/>
        <w:jc w:val="both"/>
        <w:rPr>
          <w:rFonts w:ascii="Times New Roman" w:hAnsi="Times New Roman" w:cs="Times New Roman"/>
          <w:b/>
          <w:sz w:val="22"/>
          <w:szCs w:val="22"/>
        </w:rPr>
      </w:pPr>
    </w:p>
    <w:p w14:paraId="1C08281B" w14:textId="29D43D49" w:rsidR="00BF1762" w:rsidRPr="00573F0E" w:rsidRDefault="00BF1762" w:rsidP="00573F0E">
      <w:pPr>
        <w:pStyle w:val="Zwykytekst"/>
        <w:widowControl w:val="0"/>
        <w:spacing w:line="300" w:lineRule="auto"/>
        <w:ind w:firstLine="709"/>
        <w:jc w:val="both"/>
        <w:rPr>
          <w:rFonts w:ascii="Times New Roman" w:eastAsia="MS Mincho" w:hAnsi="Times New Roman" w:cs="Times New Roman"/>
          <w:sz w:val="22"/>
          <w:szCs w:val="22"/>
        </w:rPr>
      </w:pPr>
      <w:r w:rsidRPr="00573F0E">
        <w:rPr>
          <w:rFonts w:ascii="Times New Roman" w:hAnsi="Times New Roman" w:cs="Times New Roman"/>
          <w:b/>
          <w:sz w:val="22"/>
          <w:szCs w:val="22"/>
        </w:rPr>
        <w:t>Zamawiający:</w:t>
      </w:r>
      <w:r w:rsidRPr="00573F0E">
        <w:rPr>
          <w:rFonts w:ascii="Times New Roman" w:hAnsi="Times New Roman" w:cs="Times New Roman"/>
          <w:b/>
          <w:sz w:val="22"/>
          <w:szCs w:val="22"/>
        </w:rPr>
        <w:tab/>
      </w:r>
      <w:r w:rsidR="006B2AFD" w:rsidRPr="00573F0E">
        <w:rPr>
          <w:rFonts w:ascii="Times New Roman" w:hAnsi="Times New Roman" w:cs="Times New Roman"/>
          <w:b/>
          <w:sz w:val="22"/>
          <w:szCs w:val="22"/>
        </w:rPr>
        <w:t xml:space="preserve">                                       </w:t>
      </w:r>
      <w:r w:rsidR="00F66935">
        <w:rPr>
          <w:rFonts w:ascii="Times New Roman" w:hAnsi="Times New Roman" w:cs="Times New Roman"/>
          <w:b/>
          <w:sz w:val="22"/>
          <w:szCs w:val="22"/>
        </w:rPr>
        <w:t xml:space="preserve">                       </w:t>
      </w:r>
      <w:r w:rsidR="006B2AFD" w:rsidRPr="00573F0E">
        <w:rPr>
          <w:rFonts w:ascii="Times New Roman" w:hAnsi="Times New Roman" w:cs="Times New Roman"/>
          <w:b/>
          <w:sz w:val="22"/>
          <w:szCs w:val="22"/>
        </w:rPr>
        <w:t xml:space="preserve">                        </w:t>
      </w:r>
      <w:r w:rsidRPr="00573F0E">
        <w:rPr>
          <w:rFonts w:ascii="Times New Roman" w:hAnsi="Times New Roman" w:cs="Times New Roman"/>
          <w:b/>
          <w:sz w:val="22"/>
          <w:szCs w:val="22"/>
        </w:rPr>
        <w:t>Wykonawca:</w:t>
      </w:r>
    </w:p>
    <w:p w14:paraId="6352E506" w14:textId="1CF0B7E1" w:rsidR="00BF1762" w:rsidRDefault="00BF1762" w:rsidP="00573F0E">
      <w:pPr>
        <w:spacing w:line="300" w:lineRule="auto"/>
        <w:rPr>
          <w:rFonts w:eastAsia="MS Mincho"/>
          <w:sz w:val="22"/>
          <w:szCs w:val="22"/>
        </w:rPr>
      </w:pPr>
    </w:p>
    <w:p w14:paraId="58E012CA" w14:textId="77777777" w:rsidR="00DD61FC" w:rsidRDefault="00DD61FC" w:rsidP="00573F0E">
      <w:pPr>
        <w:spacing w:line="300" w:lineRule="auto"/>
        <w:rPr>
          <w:b/>
          <w:sz w:val="22"/>
          <w:szCs w:val="22"/>
        </w:rPr>
      </w:pPr>
    </w:p>
    <w:p w14:paraId="6F3E15CD" w14:textId="77777777" w:rsidR="00930395" w:rsidRDefault="00930395" w:rsidP="00573F0E">
      <w:pPr>
        <w:spacing w:line="300" w:lineRule="auto"/>
        <w:rPr>
          <w:b/>
          <w:sz w:val="22"/>
          <w:szCs w:val="22"/>
        </w:rPr>
      </w:pPr>
    </w:p>
    <w:p w14:paraId="4AC6EB26" w14:textId="77777777" w:rsidR="00930395" w:rsidRDefault="00930395" w:rsidP="00573F0E">
      <w:pPr>
        <w:spacing w:line="300" w:lineRule="auto"/>
        <w:rPr>
          <w:b/>
          <w:sz w:val="22"/>
          <w:szCs w:val="22"/>
        </w:rPr>
      </w:pPr>
    </w:p>
    <w:p w14:paraId="7E16F9CA" w14:textId="77777777" w:rsidR="00930395" w:rsidRDefault="00930395" w:rsidP="00573F0E">
      <w:pPr>
        <w:spacing w:line="300" w:lineRule="auto"/>
        <w:rPr>
          <w:b/>
          <w:sz w:val="22"/>
          <w:szCs w:val="22"/>
        </w:rPr>
      </w:pPr>
    </w:p>
    <w:p w14:paraId="0318007C" w14:textId="77777777" w:rsidR="00930395" w:rsidRDefault="00930395" w:rsidP="00573F0E">
      <w:pPr>
        <w:spacing w:line="300" w:lineRule="auto"/>
        <w:rPr>
          <w:b/>
          <w:sz w:val="22"/>
          <w:szCs w:val="22"/>
        </w:rPr>
      </w:pPr>
    </w:p>
    <w:p w14:paraId="110FD4D6" w14:textId="77777777" w:rsidR="00930395" w:rsidRDefault="00930395" w:rsidP="00573F0E">
      <w:pPr>
        <w:spacing w:line="300" w:lineRule="auto"/>
        <w:rPr>
          <w:b/>
          <w:sz w:val="22"/>
          <w:szCs w:val="22"/>
        </w:rPr>
      </w:pPr>
    </w:p>
    <w:p w14:paraId="4169721F" w14:textId="77777777" w:rsidR="00930395" w:rsidRDefault="00930395" w:rsidP="00573F0E">
      <w:pPr>
        <w:spacing w:line="300" w:lineRule="auto"/>
        <w:rPr>
          <w:b/>
          <w:sz w:val="22"/>
          <w:szCs w:val="22"/>
        </w:rPr>
      </w:pPr>
    </w:p>
    <w:p w14:paraId="00F97A89" w14:textId="77777777" w:rsidR="00930395" w:rsidRDefault="00930395" w:rsidP="00573F0E">
      <w:pPr>
        <w:spacing w:line="300" w:lineRule="auto"/>
        <w:rPr>
          <w:b/>
          <w:sz w:val="22"/>
          <w:szCs w:val="22"/>
        </w:rPr>
      </w:pPr>
    </w:p>
    <w:p w14:paraId="0F39EDB3" w14:textId="77777777" w:rsidR="00930395" w:rsidRPr="00573F0E" w:rsidRDefault="00930395" w:rsidP="00573F0E">
      <w:pPr>
        <w:spacing w:line="300" w:lineRule="auto"/>
        <w:rPr>
          <w:b/>
          <w:sz w:val="22"/>
          <w:szCs w:val="22"/>
        </w:rPr>
      </w:pPr>
    </w:p>
    <w:p w14:paraId="7E28FDAE" w14:textId="31336E11" w:rsidR="00BF1762" w:rsidRPr="00692CB3" w:rsidRDefault="00BF1762" w:rsidP="00692CB3">
      <w:pPr>
        <w:widowControl w:val="0"/>
        <w:autoSpaceDE w:val="0"/>
        <w:autoSpaceDN w:val="0"/>
        <w:adjustRightInd w:val="0"/>
        <w:spacing w:line="300" w:lineRule="auto"/>
        <w:jc w:val="right"/>
        <w:textAlignment w:val="center"/>
        <w:rPr>
          <w:rFonts w:eastAsia="Calibri"/>
          <w:bCs/>
          <w:sz w:val="22"/>
          <w:szCs w:val="22"/>
        </w:rPr>
      </w:pPr>
      <w:bookmarkStart w:id="6" w:name="_Hlk204251745"/>
      <w:r w:rsidRPr="00692CB3">
        <w:rPr>
          <w:rFonts w:eastAsia="Calibri"/>
          <w:bCs/>
          <w:sz w:val="22"/>
          <w:szCs w:val="22"/>
        </w:rPr>
        <w:t xml:space="preserve">Załącznik </w:t>
      </w:r>
      <w:r w:rsidR="00DD61FC">
        <w:rPr>
          <w:rFonts w:eastAsia="Calibri"/>
          <w:bCs/>
          <w:sz w:val="22"/>
          <w:szCs w:val="22"/>
        </w:rPr>
        <w:t>N</w:t>
      </w:r>
      <w:r w:rsidRPr="00692CB3">
        <w:rPr>
          <w:rFonts w:eastAsia="Calibri"/>
          <w:bCs/>
          <w:sz w:val="22"/>
          <w:szCs w:val="22"/>
        </w:rPr>
        <w:t xml:space="preserve">r 3 do </w:t>
      </w:r>
      <w:r w:rsidR="00692CB3">
        <w:rPr>
          <w:rFonts w:eastAsia="Calibri"/>
          <w:bCs/>
          <w:sz w:val="22"/>
          <w:szCs w:val="22"/>
        </w:rPr>
        <w:t>u</w:t>
      </w:r>
      <w:r w:rsidRPr="00692CB3">
        <w:rPr>
          <w:rFonts w:eastAsia="Calibri"/>
          <w:bCs/>
          <w:sz w:val="22"/>
          <w:szCs w:val="22"/>
        </w:rPr>
        <w:t>mowy</w:t>
      </w:r>
    </w:p>
    <w:p w14:paraId="0598E8A3" w14:textId="77777777" w:rsidR="00BF1762" w:rsidRPr="00573F0E" w:rsidRDefault="00BF1762" w:rsidP="00573F0E">
      <w:pPr>
        <w:spacing w:line="300" w:lineRule="auto"/>
        <w:ind w:right="72"/>
        <w:jc w:val="both"/>
        <w:rPr>
          <w:rFonts w:eastAsiaTheme="minorHAnsi"/>
          <w:b/>
          <w:bCs/>
          <w:iCs/>
          <w:sz w:val="22"/>
          <w:szCs w:val="22"/>
          <w:lang w:eastAsia="en-US"/>
        </w:rPr>
      </w:pPr>
    </w:p>
    <w:p w14:paraId="56216265" w14:textId="0D30853E" w:rsidR="00BF1762" w:rsidRPr="00573F0E" w:rsidRDefault="00BF1762" w:rsidP="00692CB3">
      <w:pPr>
        <w:widowControl w:val="0"/>
        <w:autoSpaceDE w:val="0"/>
        <w:autoSpaceDN w:val="0"/>
        <w:spacing w:line="300" w:lineRule="auto"/>
        <w:ind w:left="116"/>
        <w:jc w:val="center"/>
        <w:outlineLvl w:val="0"/>
        <w:rPr>
          <w:rFonts w:eastAsia="Arial"/>
          <w:b/>
          <w:bCs/>
          <w:sz w:val="22"/>
          <w:szCs w:val="22"/>
          <w:lang w:eastAsia="en-US"/>
        </w:rPr>
      </w:pPr>
      <w:r w:rsidRPr="00573F0E">
        <w:rPr>
          <w:rFonts w:eastAsia="Arial"/>
          <w:b/>
          <w:bCs/>
          <w:sz w:val="22"/>
          <w:szCs w:val="22"/>
          <w:lang w:eastAsia="en-US"/>
        </w:rPr>
        <w:t>PRZETWARZANIE DANYCH OSOBOWYCH</w:t>
      </w:r>
    </w:p>
    <w:p w14:paraId="59C8AAD6" w14:textId="77777777" w:rsidR="00BF1762" w:rsidRPr="00573F0E" w:rsidRDefault="00BF1762" w:rsidP="00692CB3">
      <w:pPr>
        <w:spacing w:line="300" w:lineRule="auto"/>
        <w:ind w:left="360" w:hanging="360"/>
        <w:jc w:val="center"/>
        <w:rPr>
          <w:rFonts w:eastAsiaTheme="minorHAnsi"/>
          <w:b/>
          <w:bCs/>
          <w:sz w:val="22"/>
          <w:szCs w:val="22"/>
          <w:lang w:eastAsia="en-US"/>
        </w:rPr>
      </w:pPr>
    </w:p>
    <w:p w14:paraId="024EAE09"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1</w:t>
      </w:r>
    </w:p>
    <w:p w14:paraId="1F773E07"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Powierzenie przetwarzania danych osobowych</w:t>
      </w:r>
    </w:p>
    <w:p w14:paraId="3C935335" w14:textId="77777777" w:rsidR="00BF1762" w:rsidRPr="00573F0E" w:rsidRDefault="00BF1762" w:rsidP="00573F0E">
      <w:pPr>
        <w:numPr>
          <w:ilvl w:val="0"/>
          <w:numId w:val="36"/>
        </w:numPr>
        <w:suppressAutoHyphens w:val="0"/>
        <w:spacing w:line="300" w:lineRule="auto"/>
        <w:ind w:left="357" w:hanging="357"/>
        <w:jc w:val="both"/>
        <w:rPr>
          <w:sz w:val="22"/>
          <w:szCs w:val="22"/>
          <w:lang w:eastAsia="en-US"/>
        </w:rPr>
      </w:pPr>
      <w:r w:rsidRPr="00573F0E">
        <w:rPr>
          <w:sz w:val="22"/>
          <w:szCs w:val="22"/>
          <w:lang w:eastAsia="en-US"/>
        </w:rPr>
        <w:t>Administrator danych powierza, a Wykonawca - Podmiot przetwarzający - podejmuje się przetwarzania danych osobowych znajdujących się w aplikacjach oraz systemach wykorzystywanych przez Administratora, do których dostęp Podmiot przetwarzający uzyska w związku z realizacją przedmiotu umowy, o którym mowa w § 1 ust.1 niniejszej umowy.</w:t>
      </w:r>
    </w:p>
    <w:p w14:paraId="7AEBFFBA" w14:textId="77777777" w:rsidR="00BF1762" w:rsidRPr="00573F0E" w:rsidRDefault="00BF1762" w:rsidP="00573F0E">
      <w:pPr>
        <w:numPr>
          <w:ilvl w:val="0"/>
          <w:numId w:val="36"/>
        </w:numPr>
        <w:suppressAutoHyphens w:val="0"/>
        <w:spacing w:line="300" w:lineRule="auto"/>
        <w:ind w:left="357" w:hanging="357"/>
        <w:jc w:val="both"/>
        <w:rPr>
          <w:sz w:val="22"/>
          <w:szCs w:val="22"/>
          <w:lang w:eastAsia="en-US"/>
        </w:rPr>
      </w:pPr>
      <w:r w:rsidRPr="00573F0E">
        <w:rPr>
          <w:sz w:val="22"/>
          <w:szCs w:val="22"/>
          <w:lang w:eastAsia="en-US"/>
        </w:rPr>
        <w:t>Podmiot przetwarzający niniejszym oświadcza, iż:</w:t>
      </w:r>
    </w:p>
    <w:p w14:paraId="4ABE7CDA" w14:textId="77777777" w:rsidR="00BF1762" w:rsidRPr="00573F0E" w:rsidRDefault="00BF1762" w:rsidP="00573F0E">
      <w:pPr>
        <w:numPr>
          <w:ilvl w:val="0"/>
          <w:numId w:val="35"/>
        </w:numPr>
        <w:shd w:val="clear" w:color="auto" w:fill="FFFFFF"/>
        <w:suppressAutoHyphens w:val="0"/>
        <w:spacing w:line="300" w:lineRule="auto"/>
        <w:ind w:left="644" w:right="14" w:hanging="294"/>
        <w:jc w:val="both"/>
        <w:rPr>
          <w:sz w:val="22"/>
          <w:szCs w:val="22"/>
          <w:lang w:eastAsia="en-US"/>
        </w:rPr>
      </w:pPr>
      <w:r w:rsidRPr="00573F0E">
        <w:rPr>
          <w:sz w:val="22"/>
          <w:szCs w:val="22"/>
          <w:lang w:eastAsia="en-US"/>
        </w:rPr>
        <w:t>są mu znane wszelkie obowiązki nałożone przez przepisy ustawy o ochronie danych osobowych oraz RODO, na podmiot przetwarzający dane osobowe powierzone mu do przetwarzania przez Administratora, a w szczególności treść art. 28 RODO,</w:t>
      </w:r>
    </w:p>
    <w:p w14:paraId="08C8A1D2" w14:textId="77777777" w:rsidR="00BF1762" w:rsidRPr="00573F0E" w:rsidRDefault="00BF1762" w:rsidP="00573F0E">
      <w:pPr>
        <w:numPr>
          <w:ilvl w:val="0"/>
          <w:numId w:val="35"/>
        </w:numPr>
        <w:shd w:val="clear" w:color="auto" w:fill="FFFFFF"/>
        <w:suppressAutoHyphens w:val="0"/>
        <w:spacing w:line="300" w:lineRule="auto"/>
        <w:ind w:left="644" w:right="14" w:hanging="294"/>
        <w:jc w:val="both"/>
        <w:rPr>
          <w:sz w:val="22"/>
          <w:szCs w:val="22"/>
          <w:lang w:eastAsia="en-US"/>
        </w:rPr>
      </w:pPr>
      <w:r w:rsidRPr="00573F0E">
        <w:rPr>
          <w:sz w:val="22"/>
          <w:szCs w:val="22"/>
          <w:lang w:eastAsia="en-US"/>
        </w:rPr>
        <w:t>dysponuje odpowiednimi środkami oraz stosuje je, w tym należytymi zabezpieczeniami umożliwiającymi przetwarzanie danych osobowych zgodnie z przepisami ustawy o ochronie danych osobowych oraz RODO,</w:t>
      </w:r>
    </w:p>
    <w:p w14:paraId="13F4BAFA" w14:textId="77777777" w:rsidR="00BF1762" w:rsidRPr="00573F0E" w:rsidRDefault="00BF1762" w:rsidP="00573F0E">
      <w:pPr>
        <w:numPr>
          <w:ilvl w:val="0"/>
          <w:numId w:val="35"/>
        </w:numPr>
        <w:suppressAutoHyphens w:val="0"/>
        <w:spacing w:line="300" w:lineRule="auto"/>
        <w:ind w:left="644" w:right="14" w:hanging="294"/>
        <w:jc w:val="both"/>
        <w:rPr>
          <w:sz w:val="22"/>
          <w:szCs w:val="22"/>
          <w:lang w:eastAsia="en-US"/>
        </w:rPr>
      </w:pPr>
      <w:r w:rsidRPr="00573F0E">
        <w:rPr>
          <w:sz w:val="22"/>
          <w:szCs w:val="22"/>
          <w:lang w:eastAsia="en-US"/>
        </w:rPr>
        <w:t>przygotował i wdrożył stosowne polityki ochrony danych osobowych wymagane od podmiotu, któremu powierzono przetwarzanie danych osobowych, zgodnie z postanowieniami ustawy o ochronie danych osobowych oraz RODO,</w:t>
      </w:r>
    </w:p>
    <w:p w14:paraId="2EB5B973" w14:textId="77777777" w:rsidR="00BF1762" w:rsidRPr="00573F0E" w:rsidRDefault="00BF1762" w:rsidP="00573F0E">
      <w:pPr>
        <w:numPr>
          <w:ilvl w:val="0"/>
          <w:numId w:val="35"/>
        </w:numPr>
        <w:suppressAutoHyphens w:val="0"/>
        <w:spacing w:line="300" w:lineRule="auto"/>
        <w:ind w:left="644" w:right="14" w:hanging="294"/>
        <w:jc w:val="both"/>
        <w:rPr>
          <w:sz w:val="22"/>
          <w:szCs w:val="22"/>
          <w:lang w:eastAsia="en-US"/>
        </w:rPr>
      </w:pPr>
      <w:r w:rsidRPr="00573F0E">
        <w:rPr>
          <w:sz w:val="22"/>
          <w:szCs w:val="22"/>
          <w:lang w:eastAsia="en-US"/>
        </w:rPr>
        <w:t xml:space="preserve">zapewnia gwarancję wdrożenia i stosowania odpowiednich środków technicznych </w:t>
      </w:r>
      <w:r w:rsidRPr="00573F0E">
        <w:rPr>
          <w:sz w:val="22"/>
          <w:szCs w:val="22"/>
          <w:lang w:eastAsia="en-US"/>
        </w:rPr>
        <w:br/>
        <w:t>i organizacyjnych, aby przetwarzanie spełniało wymogi RODO i chroniło prawa osób, których przetwarzane na podstawie niniejszej Umowy dane dotyczą.</w:t>
      </w:r>
    </w:p>
    <w:p w14:paraId="0C984633" w14:textId="77777777" w:rsidR="00BF1762" w:rsidRPr="00573F0E" w:rsidRDefault="00BF1762" w:rsidP="00573F0E">
      <w:pPr>
        <w:numPr>
          <w:ilvl w:val="0"/>
          <w:numId w:val="36"/>
        </w:numPr>
        <w:suppressAutoHyphens w:val="0"/>
        <w:spacing w:line="300" w:lineRule="auto"/>
        <w:jc w:val="both"/>
        <w:rPr>
          <w:sz w:val="22"/>
          <w:szCs w:val="22"/>
          <w:lang w:eastAsia="en-US"/>
        </w:rPr>
      </w:pPr>
      <w:r w:rsidRPr="00573F0E">
        <w:rPr>
          <w:sz w:val="22"/>
          <w:szCs w:val="22"/>
          <w:lang w:eastAsia="en-US"/>
        </w:rPr>
        <w:t>Strony postanawiają, że realizacja niniejszego powierzenia odbywać się będzie w ramach wynagrodzenia należnego Podmiotowi przetwarzającemu z tytułu wykonania Umowy, a Podmiot przetwarzający nie będzie uprawniony do żądania od Administratora dodatkowego wynagrodzenia z tego tytułu.</w:t>
      </w:r>
    </w:p>
    <w:p w14:paraId="48C9C8B3" w14:textId="77777777" w:rsidR="00BF1762" w:rsidRPr="00573F0E" w:rsidRDefault="00BF1762" w:rsidP="00573F0E">
      <w:pPr>
        <w:numPr>
          <w:ilvl w:val="0"/>
          <w:numId w:val="36"/>
        </w:numPr>
        <w:suppressAutoHyphens w:val="0"/>
        <w:spacing w:line="300" w:lineRule="auto"/>
        <w:jc w:val="both"/>
        <w:rPr>
          <w:sz w:val="22"/>
          <w:szCs w:val="22"/>
          <w:lang w:eastAsia="en-US"/>
        </w:rPr>
      </w:pPr>
      <w:r w:rsidRPr="00573F0E">
        <w:rPr>
          <w:sz w:val="22"/>
          <w:szCs w:val="22"/>
          <w:lang w:eastAsia="en-US"/>
        </w:rPr>
        <w:t>Podmiot przetwarzający jest podmiotem przetwarzającym dane na zlecenie w rozumieniu art. 28 RODO.</w:t>
      </w:r>
    </w:p>
    <w:p w14:paraId="00256162"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2</w:t>
      </w:r>
    </w:p>
    <w:p w14:paraId="3515A4B9"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Cel przetwarzania danych osobowych oraz rodzaj i kategoria osób, których dane dotyczą</w:t>
      </w:r>
    </w:p>
    <w:p w14:paraId="1A5D28EC" w14:textId="77777777" w:rsidR="00BF1762" w:rsidRPr="00573F0E" w:rsidRDefault="00BF1762" w:rsidP="00573F0E">
      <w:pPr>
        <w:numPr>
          <w:ilvl w:val="0"/>
          <w:numId w:val="37"/>
        </w:numPr>
        <w:suppressAutoHyphens w:val="0"/>
        <w:spacing w:line="300" w:lineRule="auto"/>
        <w:jc w:val="both"/>
        <w:rPr>
          <w:sz w:val="22"/>
          <w:szCs w:val="22"/>
          <w:lang w:eastAsia="en-US"/>
        </w:rPr>
      </w:pPr>
      <w:r w:rsidRPr="00573F0E">
        <w:rPr>
          <w:sz w:val="22"/>
          <w:szCs w:val="22"/>
          <w:lang w:eastAsia="en-US"/>
        </w:rPr>
        <w:t xml:space="preserve">Podmiot przetwarzający nie decyduje o celach i środkach przetwarzania powierzonych danych osobowych. </w:t>
      </w:r>
    </w:p>
    <w:p w14:paraId="02F7B430" w14:textId="77777777" w:rsidR="00BF1762" w:rsidRPr="00573F0E" w:rsidRDefault="00BF1762" w:rsidP="00573F0E">
      <w:pPr>
        <w:numPr>
          <w:ilvl w:val="0"/>
          <w:numId w:val="37"/>
        </w:numPr>
        <w:suppressAutoHyphens w:val="0"/>
        <w:spacing w:line="300" w:lineRule="auto"/>
        <w:jc w:val="both"/>
        <w:rPr>
          <w:sz w:val="22"/>
          <w:szCs w:val="22"/>
          <w:lang w:eastAsia="en-US"/>
        </w:rPr>
      </w:pPr>
      <w:r w:rsidRPr="00573F0E">
        <w:rPr>
          <w:sz w:val="22"/>
          <w:szCs w:val="22"/>
          <w:lang w:eastAsia="en-US"/>
        </w:rPr>
        <w:t>Celem przetwarzania danych osobowych jest realizacja niniejszej Umowy.</w:t>
      </w:r>
    </w:p>
    <w:p w14:paraId="73C84FBB" w14:textId="77777777" w:rsidR="00BF1762" w:rsidRPr="00573F0E" w:rsidRDefault="00BF1762" w:rsidP="00573F0E">
      <w:pPr>
        <w:numPr>
          <w:ilvl w:val="0"/>
          <w:numId w:val="37"/>
        </w:numPr>
        <w:suppressAutoHyphens w:val="0"/>
        <w:spacing w:line="300" w:lineRule="auto"/>
        <w:jc w:val="both"/>
        <w:rPr>
          <w:sz w:val="22"/>
          <w:szCs w:val="22"/>
          <w:lang w:eastAsia="en-US"/>
        </w:rPr>
      </w:pPr>
      <w:r w:rsidRPr="00573F0E">
        <w:rPr>
          <w:sz w:val="22"/>
          <w:szCs w:val="22"/>
          <w:lang w:eastAsia="en-US"/>
        </w:rPr>
        <w:t xml:space="preserve">Podmiot przetwarzający może przetwarzać następujące dane osobowe wyłącznie w celu związanym z realizacją niniejszej Umowy: </w:t>
      </w:r>
    </w:p>
    <w:p w14:paraId="66A79EE9" w14:textId="77777777" w:rsidR="00BF1762" w:rsidRPr="00573F0E" w:rsidRDefault="00BF1762" w:rsidP="00573F0E">
      <w:pPr>
        <w:numPr>
          <w:ilvl w:val="0"/>
          <w:numId w:val="38"/>
        </w:numPr>
        <w:suppressAutoHyphens w:val="0"/>
        <w:spacing w:line="300" w:lineRule="auto"/>
        <w:ind w:left="672" w:right="14" w:hanging="322"/>
        <w:jc w:val="both"/>
        <w:rPr>
          <w:sz w:val="22"/>
          <w:szCs w:val="22"/>
          <w:lang w:eastAsia="en-US"/>
        </w:rPr>
      </w:pPr>
      <w:r w:rsidRPr="00573F0E">
        <w:rPr>
          <w:sz w:val="22"/>
          <w:szCs w:val="22"/>
          <w:lang w:eastAsia="en-US"/>
        </w:rPr>
        <w:t>rodzaj danych osobowych powierzonych do przetwarzania przewidzianych w niniejszej Umowie tj. imię, nazwisko, miejsce pracy, służbowy adres mailowy.</w:t>
      </w:r>
    </w:p>
    <w:p w14:paraId="478849A7" w14:textId="558A8FB2" w:rsidR="00BF1762" w:rsidRPr="00573F0E" w:rsidRDefault="00BF1762" w:rsidP="00573F0E">
      <w:pPr>
        <w:numPr>
          <w:ilvl w:val="0"/>
          <w:numId w:val="38"/>
        </w:numPr>
        <w:suppressAutoHyphens w:val="0"/>
        <w:spacing w:line="300" w:lineRule="auto"/>
        <w:ind w:left="672" w:right="14" w:hanging="322"/>
        <w:jc w:val="both"/>
        <w:rPr>
          <w:sz w:val="22"/>
          <w:szCs w:val="22"/>
          <w:lang w:eastAsia="en-US"/>
        </w:rPr>
      </w:pPr>
      <w:r w:rsidRPr="00573F0E">
        <w:rPr>
          <w:sz w:val="22"/>
          <w:szCs w:val="22"/>
          <w:lang w:eastAsia="en-US"/>
        </w:rPr>
        <w:t xml:space="preserve">kategoria osób, których dane dotyczą tj. </w:t>
      </w:r>
      <w:r w:rsidR="006B2AFD" w:rsidRPr="00573F0E">
        <w:rPr>
          <w:sz w:val="22"/>
          <w:szCs w:val="22"/>
          <w:lang w:eastAsia="en-US"/>
        </w:rPr>
        <w:t xml:space="preserve">uczestnicy wyjazdu studyjnego </w:t>
      </w:r>
      <w:r w:rsidRPr="00573F0E">
        <w:rPr>
          <w:sz w:val="22"/>
          <w:szCs w:val="22"/>
          <w:lang w:eastAsia="en-US"/>
        </w:rPr>
        <w:t xml:space="preserve">w ramach </w:t>
      </w:r>
      <w:r w:rsidR="009D491F" w:rsidRPr="00573F0E">
        <w:rPr>
          <w:sz w:val="22"/>
          <w:szCs w:val="22"/>
          <w:lang w:eastAsia="en-US"/>
        </w:rPr>
        <w:t>P</w:t>
      </w:r>
      <w:r w:rsidRPr="00573F0E">
        <w:rPr>
          <w:sz w:val="22"/>
          <w:szCs w:val="22"/>
          <w:lang w:eastAsia="en-US"/>
        </w:rPr>
        <w:t>rojektu.</w:t>
      </w:r>
    </w:p>
    <w:p w14:paraId="527E72EB"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3</w:t>
      </w:r>
    </w:p>
    <w:p w14:paraId="580B86BF"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Dalsze powierzenie danych osobowych do przetwarzania (</w:t>
      </w:r>
      <w:proofErr w:type="spellStart"/>
      <w:r w:rsidRPr="00573F0E">
        <w:rPr>
          <w:b/>
          <w:sz w:val="22"/>
          <w:szCs w:val="22"/>
          <w:lang w:eastAsia="en-US"/>
        </w:rPr>
        <w:t>podpowierzenie</w:t>
      </w:r>
      <w:proofErr w:type="spellEnd"/>
      <w:r w:rsidRPr="00573F0E">
        <w:rPr>
          <w:b/>
          <w:sz w:val="22"/>
          <w:szCs w:val="22"/>
          <w:lang w:eastAsia="en-US"/>
        </w:rPr>
        <w:t>)</w:t>
      </w:r>
    </w:p>
    <w:p w14:paraId="4D3D445F" w14:textId="77777777" w:rsidR="00BF1762" w:rsidRPr="00573F0E" w:rsidRDefault="00BF1762" w:rsidP="00573F0E">
      <w:pPr>
        <w:numPr>
          <w:ilvl w:val="0"/>
          <w:numId w:val="46"/>
        </w:numPr>
        <w:suppressAutoHyphens w:val="0"/>
        <w:spacing w:line="300" w:lineRule="auto"/>
        <w:jc w:val="both"/>
        <w:rPr>
          <w:sz w:val="22"/>
          <w:szCs w:val="22"/>
          <w:lang w:eastAsia="en-US"/>
        </w:rPr>
      </w:pPr>
      <w:r w:rsidRPr="00573F0E">
        <w:rPr>
          <w:sz w:val="22"/>
          <w:szCs w:val="22"/>
          <w:lang w:eastAsia="en-US"/>
        </w:rPr>
        <w:lastRenderedPageBreak/>
        <w:t>Administrator umocowuje Podmiot przetwarzający do dalszego powierzenia danych osobowych w imieniu i na rzecz Administratora wyłącznie podmiotom wykonującym czynności związane z realizacją Umowy, pod warunkiem że:</w:t>
      </w:r>
    </w:p>
    <w:p w14:paraId="4274DB6F" w14:textId="77777777" w:rsidR="00BF1762" w:rsidRPr="00573F0E" w:rsidRDefault="00BF1762" w:rsidP="00573F0E">
      <w:pPr>
        <w:numPr>
          <w:ilvl w:val="0"/>
          <w:numId w:val="47"/>
        </w:numPr>
        <w:shd w:val="clear" w:color="auto" w:fill="FFFFFF"/>
        <w:suppressAutoHyphens w:val="0"/>
        <w:spacing w:line="300" w:lineRule="auto"/>
        <w:ind w:left="644" w:right="14" w:hanging="294"/>
        <w:jc w:val="both"/>
        <w:rPr>
          <w:sz w:val="22"/>
          <w:szCs w:val="22"/>
          <w:lang w:eastAsia="en-US"/>
        </w:rPr>
      </w:pPr>
      <w:r w:rsidRPr="00573F0E">
        <w:rPr>
          <w:sz w:val="22"/>
          <w:szCs w:val="22"/>
          <w:lang w:eastAsia="en-US"/>
        </w:rPr>
        <w:t>Podmiot przetwarzający poinformuje Administratora o zamiarze dalszego powierzenia danych osobowych podmiotom wykonującym czynności związane z realizacją Umowy,</w:t>
      </w:r>
    </w:p>
    <w:p w14:paraId="181312E2" w14:textId="77777777" w:rsidR="00BF1762" w:rsidRPr="00573F0E" w:rsidRDefault="00BF1762" w:rsidP="00573F0E">
      <w:pPr>
        <w:numPr>
          <w:ilvl w:val="0"/>
          <w:numId w:val="47"/>
        </w:numPr>
        <w:shd w:val="clear" w:color="auto" w:fill="FFFFFF"/>
        <w:suppressAutoHyphens w:val="0"/>
        <w:spacing w:line="300" w:lineRule="auto"/>
        <w:ind w:left="644" w:right="14" w:hanging="294"/>
        <w:jc w:val="both"/>
        <w:rPr>
          <w:sz w:val="22"/>
          <w:szCs w:val="22"/>
          <w:lang w:eastAsia="en-US"/>
        </w:rPr>
      </w:pPr>
      <w:r w:rsidRPr="00573F0E">
        <w:rPr>
          <w:sz w:val="22"/>
          <w:szCs w:val="22"/>
          <w:lang w:eastAsia="en-US"/>
        </w:rPr>
        <w:t>Informacja, o której mowa w lit. a) wskazywać będzie:</w:t>
      </w:r>
    </w:p>
    <w:p w14:paraId="2EC82E9C" w14:textId="77777777" w:rsidR="00BF1762" w:rsidRPr="00573F0E" w:rsidRDefault="00BF1762" w:rsidP="00573F0E">
      <w:pPr>
        <w:numPr>
          <w:ilvl w:val="1"/>
          <w:numId w:val="47"/>
        </w:numPr>
        <w:shd w:val="clear" w:color="auto" w:fill="FFFFFF"/>
        <w:suppressAutoHyphens w:val="0"/>
        <w:spacing w:line="300" w:lineRule="auto"/>
        <w:ind w:left="882" w:right="14" w:hanging="224"/>
        <w:jc w:val="both"/>
        <w:rPr>
          <w:sz w:val="22"/>
          <w:szCs w:val="22"/>
          <w:lang w:eastAsia="en-US"/>
        </w:rPr>
      </w:pPr>
      <w:r w:rsidRPr="00573F0E">
        <w:rPr>
          <w:sz w:val="22"/>
          <w:szCs w:val="22"/>
          <w:lang w:eastAsia="en-US"/>
        </w:rPr>
        <w:t xml:space="preserve">nazwę i adres siedziby lub nazwisko, imię i adres miejsca zamieszkania podmiotu, któremu przewiduje się </w:t>
      </w:r>
      <w:proofErr w:type="spellStart"/>
      <w:r w:rsidRPr="00573F0E">
        <w:rPr>
          <w:sz w:val="22"/>
          <w:szCs w:val="22"/>
          <w:lang w:eastAsia="en-US"/>
        </w:rPr>
        <w:t>podpowierzenie</w:t>
      </w:r>
      <w:proofErr w:type="spellEnd"/>
      <w:r w:rsidRPr="00573F0E">
        <w:rPr>
          <w:sz w:val="22"/>
          <w:szCs w:val="22"/>
          <w:lang w:eastAsia="en-US"/>
        </w:rPr>
        <w:t xml:space="preserve"> przetwarzania danych osobowych,</w:t>
      </w:r>
    </w:p>
    <w:p w14:paraId="50B0ED97" w14:textId="77777777" w:rsidR="00BF1762" w:rsidRPr="00573F0E" w:rsidRDefault="00BF1762" w:rsidP="00573F0E">
      <w:pPr>
        <w:numPr>
          <w:ilvl w:val="1"/>
          <w:numId w:val="47"/>
        </w:numPr>
        <w:shd w:val="clear" w:color="auto" w:fill="FFFFFF"/>
        <w:suppressAutoHyphens w:val="0"/>
        <w:spacing w:line="300" w:lineRule="auto"/>
        <w:ind w:left="882" w:right="14" w:hanging="224"/>
        <w:jc w:val="both"/>
        <w:rPr>
          <w:sz w:val="22"/>
          <w:szCs w:val="22"/>
          <w:lang w:eastAsia="en-US"/>
        </w:rPr>
      </w:pPr>
      <w:r w:rsidRPr="00573F0E">
        <w:rPr>
          <w:sz w:val="22"/>
          <w:szCs w:val="22"/>
          <w:lang w:eastAsia="en-US"/>
        </w:rPr>
        <w:t xml:space="preserve">cel przetwarzania, rodzaj danych osobowych oraz kategorię osób, których dotyczą dane przewidziane do </w:t>
      </w:r>
      <w:proofErr w:type="spellStart"/>
      <w:r w:rsidRPr="00573F0E">
        <w:rPr>
          <w:sz w:val="22"/>
          <w:szCs w:val="22"/>
          <w:lang w:eastAsia="en-US"/>
        </w:rPr>
        <w:t>podpowierzenia</w:t>
      </w:r>
      <w:proofErr w:type="spellEnd"/>
      <w:r w:rsidRPr="00573F0E">
        <w:rPr>
          <w:sz w:val="22"/>
          <w:szCs w:val="22"/>
          <w:lang w:eastAsia="en-US"/>
        </w:rPr>
        <w:t>;</w:t>
      </w:r>
    </w:p>
    <w:p w14:paraId="2E97884F" w14:textId="77777777" w:rsidR="00BF1762" w:rsidRPr="00573F0E" w:rsidRDefault="00BF1762" w:rsidP="00573F0E">
      <w:pPr>
        <w:numPr>
          <w:ilvl w:val="0"/>
          <w:numId w:val="46"/>
        </w:numPr>
        <w:suppressAutoHyphens w:val="0"/>
        <w:spacing w:line="300" w:lineRule="auto"/>
        <w:jc w:val="both"/>
        <w:rPr>
          <w:sz w:val="22"/>
          <w:szCs w:val="22"/>
          <w:lang w:eastAsia="en-US"/>
        </w:rPr>
      </w:pPr>
      <w:r w:rsidRPr="00573F0E">
        <w:rPr>
          <w:sz w:val="22"/>
          <w:szCs w:val="22"/>
          <w:lang w:eastAsia="en-US"/>
        </w:rPr>
        <w:t>Administrator w terminie 10 dni roboczych ma możliwość wniesienia sprzeciwu do zamiaru dalszego powierzenia, o którym mowa w ust. 1 lit. a).</w:t>
      </w:r>
    </w:p>
    <w:p w14:paraId="0654F8FF" w14:textId="00B3CDE3" w:rsidR="00BF1762" w:rsidRPr="00573F0E" w:rsidRDefault="00BF1762" w:rsidP="00573F0E">
      <w:pPr>
        <w:numPr>
          <w:ilvl w:val="0"/>
          <w:numId w:val="46"/>
        </w:numPr>
        <w:suppressAutoHyphens w:val="0"/>
        <w:spacing w:line="300" w:lineRule="auto"/>
        <w:jc w:val="both"/>
        <w:rPr>
          <w:sz w:val="22"/>
          <w:szCs w:val="22"/>
          <w:lang w:eastAsia="en-US"/>
        </w:rPr>
      </w:pPr>
      <w:r w:rsidRPr="00573F0E">
        <w:rPr>
          <w:sz w:val="22"/>
          <w:szCs w:val="22"/>
          <w:lang w:eastAsia="en-US"/>
        </w:rPr>
        <w:t xml:space="preserve">Podmiot przetwarzający, uwzględniając termin, o którym mowa w ust. 2 podpisze z podprocesorem (oznacza osobę fizyczną lub prawną, organ publiczny, jednostkę lub inny podmiot, któremu </w:t>
      </w:r>
      <w:proofErr w:type="spellStart"/>
      <w:r w:rsidRPr="00573F0E">
        <w:rPr>
          <w:sz w:val="22"/>
          <w:szCs w:val="22"/>
          <w:lang w:eastAsia="en-US"/>
        </w:rPr>
        <w:t>podpowierzono</w:t>
      </w:r>
      <w:proofErr w:type="spellEnd"/>
      <w:r w:rsidRPr="00573F0E">
        <w:rPr>
          <w:sz w:val="22"/>
          <w:szCs w:val="22"/>
          <w:lang w:eastAsia="en-US"/>
        </w:rPr>
        <w:t xml:space="preserve"> dane przez podmiot przetwarzający w imieniu </w:t>
      </w:r>
      <w:r w:rsidR="009D491F" w:rsidRPr="00573F0E">
        <w:rPr>
          <w:sz w:val="22"/>
          <w:szCs w:val="22"/>
          <w:lang w:eastAsia="en-US"/>
        </w:rPr>
        <w:t>A</w:t>
      </w:r>
      <w:r w:rsidRPr="00573F0E">
        <w:rPr>
          <w:sz w:val="22"/>
          <w:szCs w:val="22"/>
          <w:lang w:eastAsia="en-US"/>
        </w:rPr>
        <w:t>dministratora) któremu powierzy dalsze przetwarzanie danych osobowych w imieniu i na rzecz Administratora „Umowę dalszego powierzenia danych osobowych” na piśmie, w kształcie zgodnym z postanowieniami niniejszej Umowy, wyłącznie w zakresie czynności związanych z realizacją niniejszej Umowy.</w:t>
      </w:r>
    </w:p>
    <w:p w14:paraId="04E10E41" w14:textId="77777777" w:rsidR="00BF1762" w:rsidRPr="00573F0E" w:rsidRDefault="00BF1762" w:rsidP="00573F0E">
      <w:pPr>
        <w:numPr>
          <w:ilvl w:val="0"/>
          <w:numId w:val="46"/>
        </w:numPr>
        <w:suppressAutoHyphens w:val="0"/>
        <w:spacing w:line="300" w:lineRule="auto"/>
        <w:jc w:val="both"/>
        <w:rPr>
          <w:sz w:val="22"/>
          <w:szCs w:val="22"/>
          <w:lang w:eastAsia="en-US"/>
        </w:rPr>
      </w:pPr>
      <w:r w:rsidRPr="00573F0E">
        <w:rPr>
          <w:sz w:val="22"/>
          <w:szCs w:val="22"/>
          <w:lang w:eastAsia="en-US"/>
        </w:rPr>
        <w:t>Podprocesor, o którym mowa w ust. 1 lit. b) powinien zapewniać te same gwarancje i wykonywać te same obowiązki jakie zostały nałożone na Podmiot przetwarzający w niniejszej Umowie.</w:t>
      </w:r>
    </w:p>
    <w:p w14:paraId="48EC8F42" w14:textId="77777777" w:rsidR="00BF1762" w:rsidRPr="00573F0E" w:rsidRDefault="00BF1762" w:rsidP="00573F0E">
      <w:pPr>
        <w:numPr>
          <w:ilvl w:val="0"/>
          <w:numId w:val="46"/>
        </w:numPr>
        <w:suppressAutoHyphens w:val="0"/>
        <w:spacing w:line="300" w:lineRule="auto"/>
        <w:jc w:val="both"/>
        <w:rPr>
          <w:sz w:val="22"/>
          <w:szCs w:val="22"/>
          <w:lang w:eastAsia="en-US"/>
        </w:rPr>
      </w:pPr>
      <w:r w:rsidRPr="00573F0E">
        <w:rPr>
          <w:sz w:val="22"/>
          <w:szCs w:val="22"/>
          <w:lang w:eastAsia="en-US"/>
        </w:rPr>
        <w:t xml:space="preserve">Podmiot przetwarzający ponosi pełną odpowiedzialność wobec Administratora za nie wywiązanie się z obowiązków ochrony danych spoczywających na </w:t>
      </w:r>
      <w:proofErr w:type="spellStart"/>
      <w:r w:rsidRPr="00573F0E">
        <w:rPr>
          <w:sz w:val="22"/>
          <w:szCs w:val="22"/>
          <w:lang w:eastAsia="en-US"/>
        </w:rPr>
        <w:t>podprocesorach</w:t>
      </w:r>
      <w:proofErr w:type="spellEnd"/>
      <w:r w:rsidRPr="00573F0E">
        <w:rPr>
          <w:sz w:val="22"/>
          <w:szCs w:val="22"/>
          <w:lang w:eastAsia="en-US"/>
        </w:rPr>
        <w:t>.</w:t>
      </w:r>
    </w:p>
    <w:p w14:paraId="3640A0EF"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Podmiot przetwarzający zapewnia, iż podprocesor będzie przetwarzał dane osobowe wyłącznie w celu związanym bezpośrednio z realizacją niniejszej umowy, co do rodzaju danych osobowych oraz kategorii osób, których dane dotyczą. Przetwarzanie, o którym mowa odbywać się będzie na podstawie umowy zawartej z podprocesorem przez Podmiot przetwarzający, przy czym cel, rodzaj oraz kategorie osób, których dane dotyczą nie będzie szerszy niż wynikający z niniejszej Umowy.</w:t>
      </w:r>
    </w:p>
    <w:p w14:paraId="686AAF03"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Podmiot przetwarzający zapewnia, iż „Umowa o dalsze powierzenie przetwarzania danych osobowych” zostanie zawarta przez Podmiot przetwarzający z podprocesorem w formie pisemnej.</w:t>
      </w:r>
    </w:p>
    <w:p w14:paraId="5FC8FD26"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Podmiot przetwarzający zapewnia, iż podprocesor nie będzie decydować o celach i środkach przetwarzania danych osobowych.</w:t>
      </w:r>
    </w:p>
    <w:p w14:paraId="3CA48CB2"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Podmiot przetwarzający zapewnia, iż podprocesor nie będzie posiadać jakichkolwiek kopii dokumentów zawierających dane osobowe w tym formularzy, baz danych zapisanych w postaci dokumentów papierowych lub elektronicznych, a w szczególności w poczcie elektronicznej, na dyskach komputerowych i arkuszach kalkulacyjnych innych niż wynikające z realizacji niniejszej Umowy.</w:t>
      </w:r>
    </w:p>
    <w:p w14:paraId="0FB6661A"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 xml:space="preserve">Podmiot przetwarzający zobowiązany będzie do nadzorowania </w:t>
      </w:r>
      <w:proofErr w:type="spellStart"/>
      <w:r w:rsidRPr="00573F0E">
        <w:rPr>
          <w:sz w:val="22"/>
          <w:szCs w:val="22"/>
          <w:lang w:eastAsia="en-US"/>
        </w:rPr>
        <w:t>podprocesora</w:t>
      </w:r>
      <w:proofErr w:type="spellEnd"/>
      <w:r w:rsidRPr="00573F0E">
        <w:rPr>
          <w:sz w:val="22"/>
          <w:szCs w:val="22"/>
          <w:lang w:eastAsia="en-US"/>
        </w:rPr>
        <w:t xml:space="preserve"> w zakresie zapewnienia przestrzegania przepisów prawa dotyczących ochrony danych osobowych, w szczególności zapisów ust. 1-9 niniejszego paragrafu.</w:t>
      </w:r>
    </w:p>
    <w:p w14:paraId="6377BA53" w14:textId="77777777" w:rsidR="00BF1762" w:rsidRPr="00573F0E" w:rsidRDefault="00BF1762" w:rsidP="00573F0E">
      <w:pPr>
        <w:numPr>
          <w:ilvl w:val="0"/>
          <w:numId w:val="46"/>
        </w:numPr>
        <w:suppressAutoHyphens w:val="0"/>
        <w:spacing w:line="300" w:lineRule="auto"/>
        <w:ind w:left="357" w:hanging="357"/>
        <w:jc w:val="both"/>
        <w:rPr>
          <w:sz w:val="22"/>
          <w:szCs w:val="22"/>
          <w:lang w:eastAsia="en-US"/>
        </w:rPr>
      </w:pPr>
      <w:r w:rsidRPr="00573F0E">
        <w:rPr>
          <w:sz w:val="22"/>
          <w:szCs w:val="22"/>
          <w:lang w:eastAsia="en-US"/>
        </w:rPr>
        <w:t xml:space="preserve">Podmiot przetwarzający zapewnia, iż na każde żądanie Administratora skierowane do Podmiotu przetwarzającego lub bezpośrednio do </w:t>
      </w:r>
      <w:proofErr w:type="spellStart"/>
      <w:r w:rsidRPr="00573F0E">
        <w:rPr>
          <w:sz w:val="22"/>
          <w:szCs w:val="22"/>
          <w:lang w:eastAsia="en-US"/>
        </w:rPr>
        <w:t>podprocesora</w:t>
      </w:r>
      <w:proofErr w:type="spellEnd"/>
      <w:r w:rsidRPr="00573F0E">
        <w:rPr>
          <w:sz w:val="22"/>
          <w:szCs w:val="22"/>
          <w:lang w:eastAsia="en-US"/>
        </w:rPr>
        <w:t>, wskazany podmiot zaprzestanie przetwarzania danych osobowych i według wyboru Administratora zwróci je Administratorowi lub usunie.</w:t>
      </w:r>
    </w:p>
    <w:p w14:paraId="0333FBEA"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4</w:t>
      </w:r>
    </w:p>
    <w:p w14:paraId="7C53F9D9"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Zadania i obowiązki podmiotu przetwarzającego</w:t>
      </w:r>
    </w:p>
    <w:p w14:paraId="3CA502BB"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lastRenderedPageBreak/>
        <w:t>Przy przetwarzaniu danych osobowych Podmiot przetwarzający przestrzega zasad wskazanych w niniejszej Umowie, w ustawie o ochronie danych osobowych oraz w RODO.</w:t>
      </w:r>
    </w:p>
    <w:p w14:paraId="216684F2"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osobowych zapewniające adekwatny stopień bezpieczeństwa odpowiadający ryzyku związanym z przetwarzaniem danych osobowych, o których mowa w art. 32 RODO. Podmiot przetwarzający będzie w szczególności:</w:t>
      </w:r>
    </w:p>
    <w:p w14:paraId="7506F68D" w14:textId="77777777" w:rsidR="00BF1762" w:rsidRPr="00573F0E" w:rsidRDefault="00BF1762" w:rsidP="00573F0E">
      <w:pPr>
        <w:numPr>
          <w:ilvl w:val="0"/>
          <w:numId w:val="44"/>
        </w:numPr>
        <w:suppressAutoHyphens w:val="0"/>
        <w:spacing w:line="300" w:lineRule="auto"/>
        <w:jc w:val="both"/>
        <w:rPr>
          <w:sz w:val="22"/>
          <w:szCs w:val="22"/>
          <w:lang w:eastAsia="en-US"/>
        </w:rPr>
      </w:pPr>
      <w:r w:rsidRPr="00573F0E">
        <w:rPr>
          <w:sz w:val="22"/>
          <w:szCs w:val="22"/>
          <w:lang w:eastAsia="en-US"/>
        </w:rPr>
        <w:t>prowadzić dokumentację opisującą sposób przetwarzania danych osobowych oraz środki techniczne i organizacyjne zapewniające ochronę przetwarzanych danych osobowych, w tym w szczególności politykę bezpieczeństwa i stosowne polityki ochrony danych osobowych wymagane zgodnie z postanowieniami ustawy o ochronie danych osobowych oraz RODO,</w:t>
      </w:r>
    </w:p>
    <w:p w14:paraId="272D79BB" w14:textId="77777777" w:rsidR="00BF1762" w:rsidRPr="00573F0E" w:rsidRDefault="00BF1762" w:rsidP="00573F0E">
      <w:pPr>
        <w:numPr>
          <w:ilvl w:val="0"/>
          <w:numId w:val="44"/>
        </w:numPr>
        <w:suppressAutoHyphens w:val="0"/>
        <w:spacing w:line="300" w:lineRule="auto"/>
        <w:jc w:val="both"/>
        <w:rPr>
          <w:sz w:val="22"/>
          <w:szCs w:val="22"/>
          <w:lang w:eastAsia="en-US"/>
        </w:rPr>
      </w:pPr>
      <w:r w:rsidRPr="00573F0E">
        <w:rPr>
          <w:sz w:val="22"/>
          <w:szCs w:val="22"/>
          <w:lang w:eastAsia="en-US"/>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16A3D42D" w14:textId="77777777" w:rsidR="00BF1762" w:rsidRPr="00573F0E" w:rsidRDefault="00BF1762" w:rsidP="00573F0E">
      <w:pPr>
        <w:numPr>
          <w:ilvl w:val="0"/>
          <w:numId w:val="44"/>
        </w:numPr>
        <w:suppressAutoHyphens w:val="0"/>
        <w:spacing w:line="300" w:lineRule="auto"/>
        <w:jc w:val="both"/>
        <w:rPr>
          <w:sz w:val="22"/>
          <w:szCs w:val="22"/>
          <w:lang w:eastAsia="en-US"/>
        </w:rPr>
      </w:pPr>
      <w:r w:rsidRPr="00573F0E">
        <w:rPr>
          <w:sz w:val="22"/>
          <w:szCs w:val="22"/>
          <w:lang w:eastAsia="en-US"/>
        </w:rPr>
        <w:t>prowadzić ewidencję osób upoważnionych do przetwarzania danych osobowych,</w:t>
      </w:r>
    </w:p>
    <w:p w14:paraId="260F82A3" w14:textId="77777777" w:rsidR="00BF1762" w:rsidRPr="00573F0E" w:rsidRDefault="00BF1762" w:rsidP="00573F0E">
      <w:pPr>
        <w:numPr>
          <w:ilvl w:val="0"/>
          <w:numId w:val="44"/>
        </w:numPr>
        <w:suppressAutoHyphens w:val="0"/>
        <w:spacing w:line="300" w:lineRule="auto"/>
        <w:jc w:val="both"/>
        <w:rPr>
          <w:sz w:val="22"/>
          <w:szCs w:val="22"/>
          <w:lang w:eastAsia="en-US"/>
        </w:rPr>
      </w:pPr>
      <w:r w:rsidRPr="00573F0E">
        <w:rPr>
          <w:sz w:val="22"/>
          <w:szCs w:val="22"/>
          <w:lang w:eastAsia="en-US"/>
        </w:rPr>
        <w:t>zapewniać kontrolę nad tym, jakie dane osobowe, kiedy i przez kogo zostały wprowadzone do systemu przetwarzania danych oraz komu są przekazywane.</w:t>
      </w:r>
    </w:p>
    <w:p w14:paraId="3C137B36"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Zamawiający umocowuje Podmiot przetwarzający do wydawania i odwoływania pracownikom Podmiotu przetwarzającego imiennych upoważnień do przetwarzania danych osobowych związanych z realizacją niniejszej umowy. Upoważnienia przechowuje Podmiot przetwarzający w swojej siedzibie.</w:t>
      </w:r>
    </w:p>
    <w:p w14:paraId="526A91D8"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Wzór upoważnienia do przetwarzania danych osobowych jest określony w Załączniku nr 1 do załącznika Powierzenie przetwarzania danych osobowych, zaś wzór odwołania upoważnienia do przetwarzania danych osobowych jest określony w Załączniku nr 2 do niniejszego załącznika Powierzenie przetwarzania danych osobowych.</w:t>
      </w:r>
    </w:p>
    <w:p w14:paraId="5D69F365"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Podmiot przetwarzający oświadcza, że osoby skierowane przez niego do realizacji niniejszej umowy zostaną zobowiązane, na mocy niniejszej umowy, do dbałości o bezpieczeństwo informacji przetwarzanych w trakcie wykonywania czynności wynikających z niniejszej umowy, przestrzegania należytej staranności w zakresie zachowania w poufności danych osobowych oraz ich zabezpieczenia. Podmiot przetwarzający zobowiąże osoby upoważnione do przetwarzania danych osobowych w szczególności do przestrzegania następujących zasad postępowania z dokumentami:</w:t>
      </w:r>
    </w:p>
    <w:p w14:paraId="44AB410F" w14:textId="77777777" w:rsidR="00BF1762" w:rsidRPr="00573F0E" w:rsidRDefault="00BF1762" w:rsidP="00573F0E">
      <w:pPr>
        <w:numPr>
          <w:ilvl w:val="0"/>
          <w:numId w:val="45"/>
        </w:numPr>
        <w:suppressAutoHyphens w:val="0"/>
        <w:spacing w:line="300" w:lineRule="auto"/>
        <w:jc w:val="both"/>
        <w:rPr>
          <w:sz w:val="22"/>
          <w:szCs w:val="22"/>
          <w:lang w:eastAsia="en-US"/>
        </w:rPr>
      </w:pPr>
      <w:r w:rsidRPr="00573F0E">
        <w:rPr>
          <w:sz w:val="22"/>
          <w:szCs w:val="22"/>
          <w:lang w:eastAsia="en-US"/>
        </w:rPr>
        <w:t>pracowania jedynie z dokumentami niezbędnymi do wykonywania obowiązków wynikających z niniejszej umowy,</w:t>
      </w:r>
    </w:p>
    <w:p w14:paraId="78EBAE58" w14:textId="77777777" w:rsidR="00BF1762" w:rsidRPr="00573F0E" w:rsidRDefault="00BF1762" w:rsidP="00573F0E">
      <w:pPr>
        <w:numPr>
          <w:ilvl w:val="0"/>
          <w:numId w:val="45"/>
        </w:numPr>
        <w:suppressAutoHyphens w:val="0"/>
        <w:spacing w:line="300" w:lineRule="auto"/>
        <w:jc w:val="both"/>
        <w:rPr>
          <w:sz w:val="22"/>
          <w:szCs w:val="22"/>
          <w:lang w:eastAsia="en-US"/>
        </w:rPr>
      </w:pPr>
      <w:r w:rsidRPr="00573F0E">
        <w:rPr>
          <w:sz w:val="22"/>
          <w:szCs w:val="22"/>
          <w:lang w:eastAsia="en-US"/>
        </w:rPr>
        <w:t>przechowywania dokumentów w czasie nie dłuższym niż czas niezbędny do zrealizowania zadań, do których wykonania dokumenty zostały przeznaczone,</w:t>
      </w:r>
    </w:p>
    <w:p w14:paraId="048C5444" w14:textId="77777777" w:rsidR="00BF1762" w:rsidRPr="00573F0E" w:rsidRDefault="00BF1762" w:rsidP="00573F0E">
      <w:pPr>
        <w:numPr>
          <w:ilvl w:val="0"/>
          <w:numId w:val="45"/>
        </w:numPr>
        <w:suppressAutoHyphens w:val="0"/>
        <w:spacing w:line="300" w:lineRule="auto"/>
        <w:jc w:val="both"/>
        <w:rPr>
          <w:sz w:val="22"/>
          <w:szCs w:val="22"/>
          <w:lang w:eastAsia="en-US"/>
        </w:rPr>
      </w:pPr>
      <w:r w:rsidRPr="00573F0E">
        <w:rPr>
          <w:sz w:val="22"/>
          <w:szCs w:val="22"/>
          <w:lang w:eastAsia="en-US"/>
        </w:rPr>
        <w:t>nietworzenia kopii dokumentów innych, niż niezbędne do realizacji niniejszej umowy,</w:t>
      </w:r>
    </w:p>
    <w:p w14:paraId="16897691" w14:textId="77777777" w:rsidR="00BF1762" w:rsidRPr="00573F0E" w:rsidRDefault="00BF1762" w:rsidP="00573F0E">
      <w:pPr>
        <w:numPr>
          <w:ilvl w:val="0"/>
          <w:numId w:val="45"/>
        </w:numPr>
        <w:suppressAutoHyphens w:val="0"/>
        <w:spacing w:line="300" w:lineRule="auto"/>
        <w:jc w:val="both"/>
        <w:rPr>
          <w:sz w:val="22"/>
          <w:szCs w:val="22"/>
          <w:lang w:eastAsia="en-US"/>
        </w:rPr>
      </w:pPr>
      <w:r w:rsidRPr="00573F0E">
        <w:rPr>
          <w:sz w:val="22"/>
          <w:szCs w:val="22"/>
          <w:lang w:eastAsia="en-US"/>
        </w:rPr>
        <w:t>zachowania w poufności danych osobowych oraz informacji o stosowanych sposobach ich zabezpieczenia, także po ustaniu stosunku prawnego łączącego osobę upoważnioną do przetwarzania danych osobowych z Podmiotem przetwarzającym,</w:t>
      </w:r>
    </w:p>
    <w:p w14:paraId="3296658E" w14:textId="77777777" w:rsidR="00BF1762" w:rsidRPr="00573F0E" w:rsidRDefault="00BF1762" w:rsidP="00573F0E">
      <w:pPr>
        <w:numPr>
          <w:ilvl w:val="0"/>
          <w:numId w:val="45"/>
        </w:numPr>
        <w:suppressAutoHyphens w:val="0"/>
        <w:spacing w:line="300" w:lineRule="auto"/>
        <w:jc w:val="both"/>
        <w:rPr>
          <w:sz w:val="22"/>
          <w:szCs w:val="22"/>
          <w:lang w:eastAsia="en-US"/>
        </w:rPr>
      </w:pPr>
      <w:r w:rsidRPr="00573F0E">
        <w:rPr>
          <w:sz w:val="22"/>
          <w:szCs w:val="22"/>
          <w:lang w:eastAsia="en-US"/>
        </w:rPr>
        <w:lastRenderedPageBreak/>
        <w:t>zabezpieczenia dokumentów przed dostępem osób nieupoważnionych do przetwarzania powierzonych do przetwarzania danych osobowych, przetwarzaniem z naruszeniem RODO, nieautoryzowaną zmianą, utratą, uszkodzeniem lub zniszczeniem.</w:t>
      </w:r>
    </w:p>
    <w:p w14:paraId="4EC2B9FF"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Podmiot przetwarzający będzie stale nadzorował osoby upoważnione do przetwarzania danych osobowych w zakresie zabezpieczenia przetwarzanych danych osobowych.</w:t>
      </w:r>
    </w:p>
    <w:p w14:paraId="1F665B6F"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Podmiot przetwarzający zobowiązuje się do szczególnej ochrony przekazanych mu do przetwarzania przez Zamawiającego danych oraz do nie przekazywania ich osobom niezaangażowanym w realizację niniejszej umowy.</w:t>
      </w:r>
    </w:p>
    <w:p w14:paraId="34CE651A"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W przypadku dalszego powierzenia przez Podmiot przetwarzający przetwarzania danych osobowych zgodnie z § 3 niniejszej Umowy, postanowienia ust. 1, 2 niniejszego paragrafu znajdują zastosowanie również odnośnie osób/podmiotów wskazanych w § 3, przy czym za ich realizację przez osoby/podmioty wskazane w § 3 odpowiada również Podmiot przetwarzający, jak za własne działania lub zaniechania.</w:t>
      </w:r>
    </w:p>
    <w:p w14:paraId="6D095DA0"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przetwarzania danych osobowych, w tym ich zabezpieczenia w sposób zgodny z przepisami prawa polskiego.</w:t>
      </w:r>
    </w:p>
    <w:p w14:paraId="1B59B265"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 xml:space="preserve">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 </w:t>
      </w:r>
    </w:p>
    <w:p w14:paraId="5B1D9C7D"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Administrator umocowuje Podmiot przetwarzający do wydawania i odwoływania pracownikom Podmiotu przetwarzającego imiennych upoważnień do przetwarzania danych osobowych. Upoważnienia przechowuje Podmiot przetwarzający w swojej siedzibie.</w:t>
      </w:r>
    </w:p>
    <w:p w14:paraId="1A095269" w14:textId="77777777" w:rsidR="00BF1762" w:rsidRPr="00573F0E" w:rsidRDefault="00BF1762" w:rsidP="00573F0E">
      <w:pPr>
        <w:numPr>
          <w:ilvl w:val="0"/>
          <w:numId w:val="39"/>
        </w:numPr>
        <w:suppressAutoHyphens w:val="0"/>
        <w:spacing w:line="300" w:lineRule="auto"/>
        <w:ind w:left="357" w:hanging="357"/>
        <w:jc w:val="both"/>
        <w:rPr>
          <w:sz w:val="22"/>
          <w:szCs w:val="22"/>
          <w:lang w:eastAsia="en-US"/>
        </w:rPr>
      </w:pPr>
      <w:r w:rsidRPr="00573F0E">
        <w:rPr>
          <w:sz w:val="22"/>
          <w:szCs w:val="22"/>
          <w:lang w:eastAsia="en-US"/>
        </w:rPr>
        <w:t>Podmiot przetwarzający prowadzi  rejestr  wszystkich  kategorii  czynności  przetwarzania dokonywanych w imieniu Administratora zgodnie z wymaganiami art. 30 ust 2 RODO i pisemnie poinformuje o tym Administratora.</w:t>
      </w:r>
    </w:p>
    <w:p w14:paraId="72AB484E"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Podmiot przetwarzający zobowiązuje się do szczególnej ochrony przekazanych mu do przetwarzania przez Administratora danych oraz do nie przekazywania ich osobom niezaangażowanym w realizację niniejszej Umowy.</w:t>
      </w:r>
    </w:p>
    <w:p w14:paraId="3001C116"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 xml:space="preserve">Podmiot przetwarzający udostępnia Administratorowi wszelkie informacje niezbędne do wykazania spełnienia obowiązków określonych w art. 28 RODO. </w:t>
      </w:r>
    </w:p>
    <w:p w14:paraId="4E59406F" w14:textId="77777777" w:rsidR="00BF1762" w:rsidRPr="00573F0E" w:rsidRDefault="00BF1762" w:rsidP="00573F0E">
      <w:pPr>
        <w:numPr>
          <w:ilvl w:val="0"/>
          <w:numId w:val="39"/>
        </w:numPr>
        <w:suppressAutoHyphens w:val="0"/>
        <w:spacing w:line="300" w:lineRule="auto"/>
        <w:jc w:val="both"/>
        <w:rPr>
          <w:sz w:val="22"/>
          <w:szCs w:val="22"/>
          <w:lang w:eastAsia="en-US"/>
        </w:rPr>
      </w:pPr>
      <w:r w:rsidRPr="00573F0E">
        <w:rPr>
          <w:sz w:val="22"/>
          <w:szCs w:val="22"/>
          <w:lang w:eastAsia="en-US"/>
        </w:rPr>
        <w:t>W szczególności Podmiot przetwarzający, uwzględniając charakter przetwarzania oraz dostępne informacje zapewni pomoc Administratorowi w wywiązaniu się z obowiązków określonych w RODO, w tym pomoże Administratorowi wywiązać się z obowiązku odpowiadania na żądanie osoby, której dane dotyczą, w zakresie wykonywania jej praw oraz obowiązków określonych w art. 32-36 RODO.</w:t>
      </w:r>
    </w:p>
    <w:p w14:paraId="5109BB30"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5</w:t>
      </w:r>
    </w:p>
    <w:p w14:paraId="7D5F0A9C"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Zasady zachowania poufności</w:t>
      </w:r>
    </w:p>
    <w:p w14:paraId="4226EB46" w14:textId="77777777" w:rsidR="00BF1762" w:rsidRPr="00573F0E" w:rsidRDefault="00BF1762" w:rsidP="00573F0E">
      <w:pPr>
        <w:numPr>
          <w:ilvl w:val="0"/>
          <w:numId w:val="40"/>
        </w:numPr>
        <w:suppressAutoHyphens w:val="0"/>
        <w:spacing w:line="300" w:lineRule="auto"/>
        <w:ind w:left="357" w:hanging="357"/>
        <w:jc w:val="both"/>
        <w:rPr>
          <w:sz w:val="22"/>
          <w:szCs w:val="22"/>
          <w:lang w:eastAsia="en-US"/>
        </w:rPr>
      </w:pPr>
      <w:r w:rsidRPr="00573F0E">
        <w:rPr>
          <w:sz w:val="22"/>
          <w:szCs w:val="22"/>
          <w:lang w:eastAsia="en-US"/>
        </w:rPr>
        <w:t xml:space="preserve">Podmiot przetwarzający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w:t>
      </w:r>
      <w:r w:rsidRPr="00573F0E">
        <w:rPr>
          <w:sz w:val="22"/>
          <w:szCs w:val="22"/>
          <w:lang w:eastAsia="en-US"/>
        </w:rPr>
        <w:lastRenderedPageBreak/>
        <w:t>dotyczy informacji, co do których Administrator ma nałożony ustawowy obowiązek publikacji,  które stanowią informacje publiczną lub które zostały opublikowane przez Administratora.</w:t>
      </w:r>
    </w:p>
    <w:p w14:paraId="6A1CA5C8" w14:textId="77777777" w:rsidR="00BF1762" w:rsidRPr="00573F0E" w:rsidRDefault="00BF1762" w:rsidP="00573F0E">
      <w:pPr>
        <w:numPr>
          <w:ilvl w:val="0"/>
          <w:numId w:val="40"/>
        </w:numPr>
        <w:suppressAutoHyphens w:val="0"/>
        <w:spacing w:line="300" w:lineRule="auto"/>
        <w:ind w:left="357" w:hanging="357"/>
        <w:jc w:val="both"/>
        <w:rPr>
          <w:sz w:val="22"/>
          <w:szCs w:val="22"/>
          <w:lang w:eastAsia="en-US"/>
        </w:rPr>
      </w:pPr>
      <w:r w:rsidRPr="00573F0E">
        <w:rPr>
          <w:sz w:val="22"/>
          <w:szCs w:val="22"/>
          <w:lang w:eastAsia="en-US"/>
        </w:rPr>
        <w:t xml:space="preserve">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6810E330" w14:textId="62C259D2" w:rsidR="00BF1762" w:rsidRDefault="00BF1762" w:rsidP="00573F0E">
      <w:pPr>
        <w:numPr>
          <w:ilvl w:val="0"/>
          <w:numId w:val="40"/>
        </w:numPr>
        <w:suppressAutoHyphens w:val="0"/>
        <w:spacing w:line="300" w:lineRule="auto"/>
        <w:ind w:left="357" w:hanging="357"/>
        <w:jc w:val="both"/>
        <w:rPr>
          <w:sz w:val="22"/>
          <w:szCs w:val="22"/>
          <w:lang w:eastAsia="en-US"/>
        </w:rPr>
      </w:pPr>
      <w:r w:rsidRPr="00573F0E">
        <w:rPr>
          <w:sz w:val="22"/>
          <w:szCs w:val="22"/>
          <w:lang w:eastAsia="en-US"/>
        </w:rPr>
        <w:t>Podmiot przetwarzający oświadcza, że pracownicy skierowani przez niego do wykonania niniejszej Umowy zobowiązani są do podpisania i przekazania Administratorowi oświadczenia o poufności.</w:t>
      </w:r>
    </w:p>
    <w:p w14:paraId="21042246" w14:textId="77777777" w:rsidR="00692CB3" w:rsidRPr="00573F0E" w:rsidRDefault="00692CB3" w:rsidP="00692CB3">
      <w:pPr>
        <w:suppressAutoHyphens w:val="0"/>
        <w:spacing w:line="300" w:lineRule="auto"/>
        <w:ind w:left="357"/>
        <w:jc w:val="both"/>
        <w:rPr>
          <w:sz w:val="22"/>
          <w:szCs w:val="22"/>
          <w:lang w:eastAsia="en-US"/>
        </w:rPr>
      </w:pPr>
    </w:p>
    <w:p w14:paraId="6AE89A1A"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6</w:t>
      </w:r>
    </w:p>
    <w:p w14:paraId="786CC656"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Prawo kontroli</w:t>
      </w:r>
    </w:p>
    <w:p w14:paraId="0001CADB" w14:textId="77777777" w:rsidR="00BF1762" w:rsidRPr="00573F0E" w:rsidRDefault="00BF1762" w:rsidP="00573F0E">
      <w:pPr>
        <w:numPr>
          <w:ilvl w:val="0"/>
          <w:numId w:val="33"/>
        </w:numPr>
        <w:suppressAutoHyphens w:val="0"/>
        <w:spacing w:line="300" w:lineRule="auto"/>
        <w:jc w:val="both"/>
        <w:rPr>
          <w:sz w:val="22"/>
          <w:szCs w:val="22"/>
          <w:lang w:eastAsia="en-US"/>
        </w:rPr>
      </w:pPr>
      <w:r w:rsidRPr="00573F0E">
        <w:rPr>
          <w:sz w:val="22"/>
          <w:szCs w:val="22"/>
          <w:lang w:eastAsia="en-US"/>
        </w:rPr>
        <w:t>Administrator uprawniony jest do żądania od Podmiotu przetwarzającego wyjaśnień dotyczących:</w:t>
      </w:r>
    </w:p>
    <w:p w14:paraId="5FCFDF8A" w14:textId="77777777" w:rsidR="00BF1762" w:rsidRPr="00573F0E" w:rsidRDefault="00BF1762" w:rsidP="00573F0E">
      <w:pPr>
        <w:widowControl w:val="0"/>
        <w:numPr>
          <w:ilvl w:val="0"/>
          <w:numId w:val="41"/>
        </w:numPr>
        <w:shd w:val="clear" w:color="auto" w:fill="FFFFFF"/>
        <w:suppressAutoHyphens w:val="0"/>
        <w:autoSpaceDE w:val="0"/>
        <w:autoSpaceDN w:val="0"/>
        <w:adjustRightInd w:val="0"/>
        <w:spacing w:line="300" w:lineRule="auto"/>
        <w:ind w:left="742" w:right="24" w:hanging="392"/>
        <w:jc w:val="both"/>
        <w:rPr>
          <w:sz w:val="22"/>
          <w:szCs w:val="22"/>
          <w:lang w:eastAsia="en-US"/>
        </w:rPr>
      </w:pPr>
      <w:r w:rsidRPr="00573F0E">
        <w:rPr>
          <w:sz w:val="22"/>
          <w:szCs w:val="22"/>
          <w:lang w:eastAsia="en-US"/>
        </w:rPr>
        <w:t>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44BFA2E0" w14:textId="77777777" w:rsidR="00BF1762" w:rsidRPr="00573F0E" w:rsidRDefault="00BF1762" w:rsidP="00573F0E">
      <w:pPr>
        <w:widowControl w:val="0"/>
        <w:numPr>
          <w:ilvl w:val="0"/>
          <w:numId w:val="41"/>
        </w:numPr>
        <w:shd w:val="clear" w:color="auto" w:fill="FFFFFF"/>
        <w:suppressAutoHyphens w:val="0"/>
        <w:autoSpaceDE w:val="0"/>
        <w:autoSpaceDN w:val="0"/>
        <w:adjustRightInd w:val="0"/>
        <w:spacing w:line="300" w:lineRule="auto"/>
        <w:ind w:left="742" w:right="24" w:hanging="392"/>
        <w:jc w:val="both"/>
        <w:rPr>
          <w:sz w:val="22"/>
          <w:szCs w:val="22"/>
          <w:lang w:eastAsia="en-US"/>
        </w:rPr>
      </w:pPr>
      <w:r w:rsidRPr="00573F0E">
        <w:rPr>
          <w:sz w:val="22"/>
          <w:szCs w:val="22"/>
          <w:lang w:eastAsia="en-US"/>
        </w:rPr>
        <w:t>przetwarzania powierzonych danych osobowych.</w:t>
      </w:r>
    </w:p>
    <w:p w14:paraId="06D848BD" w14:textId="77777777" w:rsidR="00BF1762" w:rsidRPr="00573F0E" w:rsidRDefault="00BF1762" w:rsidP="00573F0E">
      <w:pPr>
        <w:numPr>
          <w:ilvl w:val="0"/>
          <w:numId w:val="33"/>
        </w:numPr>
        <w:suppressAutoHyphens w:val="0"/>
        <w:spacing w:line="300" w:lineRule="auto"/>
        <w:jc w:val="both"/>
        <w:rPr>
          <w:sz w:val="22"/>
          <w:szCs w:val="22"/>
          <w:lang w:eastAsia="en-US"/>
        </w:rPr>
      </w:pPr>
      <w:r w:rsidRPr="00573F0E">
        <w:rPr>
          <w:sz w:val="22"/>
          <w:szCs w:val="22"/>
          <w:lang w:eastAsia="en-US"/>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326B3A93" w14:textId="77777777" w:rsidR="00BF1762" w:rsidRPr="00573F0E" w:rsidRDefault="00BF1762" w:rsidP="00573F0E">
      <w:pPr>
        <w:numPr>
          <w:ilvl w:val="0"/>
          <w:numId w:val="33"/>
        </w:numPr>
        <w:suppressAutoHyphens w:val="0"/>
        <w:spacing w:line="300" w:lineRule="auto"/>
        <w:jc w:val="both"/>
        <w:rPr>
          <w:sz w:val="22"/>
          <w:szCs w:val="22"/>
          <w:lang w:eastAsia="en-US"/>
        </w:rPr>
      </w:pPr>
      <w:r w:rsidRPr="00573F0E">
        <w:rPr>
          <w:sz w:val="22"/>
          <w:szCs w:val="22"/>
          <w:lang w:eastAsia="en-US"/>
        </w:rPr>
        <w:t xml:space="preserve">Podmiot przetwarzający po stwierdzeniu naruszenia ochrony danych osobowych bez zbędnej zwłoki zgłasza je Administratorowi w ciągu 24 godzin. </w:t>
      </w:r>
    </w:p>
    <w:p w14:paraId="56B2F0EB" w14:textId="77777777" w:rsidR="00BF1762" w:rsidRPr="00573F0E" w:rsidRDefault="00BF1762" w:rsidP="00573F0E">
      <w:pPr>
        <w:numPr>
          <w:ilvl w:val="0"/>
          <w:numId w:val="33"/>
        </w:numPr>
        <w:suppressAutoHyphens w:val="0"/>
        <w:spacing w:line="300" w:lineRule="auto"/>
        <w:jc w:val="both"/>
        <w:rPr>
          <w:sz w:val="22"/>
          <w:szCs w:val="22"/>
          <w:lang w:eastAsia="en-US"/>
        </w:rPr>
      </w:pPr>
      <w:r w:rsidRPr="00573F0E">
        <w:rPr>
          <w:sz w:val="22"/>
          <w:szCs w:val="22"/>
          <w:lang w:eastAsia="en-US"/>
        </w:rPr>
        <w:t>W przypadku wystąpienia okoliczności, o których mowa w ust. 2 i 3 niniejszego paragrafu Podmiot przetwarzający jest zobowiązany do podjęcia środków zabezpieczających dane osobowe.</w:t>
      </w:r>
    </w:p>
    <w:p w14:paraId="29D14735" w14:textId="77777777" w:rsidR="00BF1762" w:rsidRPr="00573F0E" w:rsidRDefault="00BF1762" w:rsidP="00573F0E">
      <w:pPr>
        <w:numPr>
          <w:ilvl w:val="0"/>
          <w:numId w:val="33"/>
        </w:numPr>
        <w:suppressAutoHyphens w:val="0"/>
        <w:spacing w:line="300" w:lineRule="auto"/>
        <w:jc w:val="both"/>
        <w:rPr>
          <w:sz w:val="22"/>
          <w:szCs w:val="22"/>
          <w:lang w:eastAsia="en-US"/>
        </w:rPr>
      </w:pPr>
      <w:r w:rsidRPr="00573F0E">
        <w:rPr>
          <w:sz w:val="22"/>
          <w:szCs w:val="22"/>
          <w:lang w:eastAsia="en-US"/>
        </w:rPr>
        <w:t>Podmiot przetwarzający zobowiązuje się do (zgodnie z art. 28 ust. 3 pkt h) RODO):</w:t>
      </w:r>
    </w:p>
    <w:p w14:paraId="5CA57BF1" w14:textId="77777777" w:rsidR="00BF1762" w:rsidRPr="00573F0E" w:rsidRDefault="00BF1762" w:rsidP="00573F0E">
      <w:pPr>
        <w:widowControl w:val="0"/>
        <w:numPr>
          <w:ilvl w:val="0"/>
          <w:numId w:val="34"/>
        </w:numPr>
        <w:shd w:val="clear" w:color="auto" w:fill="FFFFFF"/>
        <w:suppressAutoHyphens w:val="0"/>
        <w:autoSpaceDE w:val="0"/>
        <w:autoSpaceDN w:val="0"/>
        <w:adjustRightInd w:val="0"/>
        <w:spacing w:line="300" w:lineRule="auto"/>
        <w:ind w:left="742" w:right="24" w:hanging="364"/>
        <w:jc w:val="both"/>
        <w:rPr>
          <w:sz w:val="22"/>
          <w:szCs w:val="22"/>
          <w:lang w:eastAsia="en-US"/>
        </w:rPr>
      </w:pPr>
      <w:r w:rsidRPr="00573F0E">
        <w:rPr>
          <w:sz w:val="22"/>
          <w:szCs w:val="22"/>
          <w:lang w:eastAsia="en-US"/>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5390B586" w14:textId="77777777" w:rsidR="00BF1762" w:rsidRPr="00573F0E" w:rsidRDefault="00BF1762" w:rsidP="00573F0E">
      <w:pPr>
        <w:widowControl w:val="0"/>
        <w:numPr>
          <w:ilvl w:val="0"/>
          <w:numId w:val="34"/>
        </w:numPr>
        <w:shd w:val="clear" w:color="auto" w:fill="FFFFFF"/>
        <w:suppressAutoHyphens w:val="0"/>
        <w:autoSpaceDE w:val="0"/>
        <w:autoSpaceDN w:val="0"/>
        <w:adjustRightInd w:val="0"/>
        <w:spacing w:line="300" w:lineRule="auto"/>
        <w:ind w:left="742" w:right="24" w:hanging="364"/>
        <w:jc w:val="both"/>
        <w:rPr>
          <w:sz w:val="22"/>
          <w:szCs w:val="22"/>
          <w:lang w:eastAsia="en-US"/>
        </w:rPr>
      </w:pPr>
      <w:r w:rsidRPr="00573F0E">
        <w:rPr>
          <w:sz w:val="22"/>
          <w:szCs w:val="22"/>
          <w:lang w:eastAsia="en-US"/>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7190C1E0" w14:textId="77777777" w:rsidR="00BF1762" w:rsidRDefault="00BF1762" w:rsidP="00573F0E">
      <w:pPr>
        <w:widowControl w:val="0"/>
        <w:numPr>
          <w:ilvl w:val="0"/>
          <w:numId w:val="34"/>
        </w:numPr>
        <w:shd w:val="clear" w:color="auto" w:fill="FFFFFF"/>
        <w:suppressAutoHyphens w:val="0"/>
        <w:autoSpaceDE w:val="0"/>
        <w:autoSpaceDN w:val="0"/>
        <w:adjustRightInd w:val="0"/>
        <w:spacing w:line="300" w:lineRule="auto"/>
        <w:ind w:left="742" w:right="24" w:hanging="364"/>
        <w:jc w:val="both"/>
        <w:rPr>
          <w:sz w:val="22"/>
          <w:szCs w:val="22"/>
          <w:lang w:eastAsia="en-US"/>
        </w:rPr>
      </w:pPr>
      <w:r w:rsidRPr="00573F0E">
        <w:rPr>
          <w:sz w:val="22"/>
          <w:szCs w:val="22"/>
          <w:lang w:eastAsia="en-US"/>
        </w:rPr>
        <w:t xml:space="preserve">zastosowania się do zaleceń </w:t>
      </w:r>
      <w:proofErr w:type="spellStart"/>
      <w:r w:rsidRPr="00573F0E">
        <w:rPr>
          <w:sz w:val="22"/>
          <w:szCs w:val="22"/>
          <w:lang w:eastAsia="en-US"/>
        </w:rPr>
        <w:t>poaudytowych</w:t>
      </w:r>
      <w:proofErr w:type="spellEnd"/>
      <w:r w:rsidRPr="00573F0E">
        <w:rPr>
          <w:sz w:val="22"/>
          <w:szCs w:val="22"/>
          <w:lang w:eastAsia="en-US"/>
        </w:rPr>
        <w:t xml:space="preserve"> Administratora, dotyczących poprawy jakości zabezpieczania danych osobowych oraz sposobu ich przetwarzania. </w:t>
      </w:r>
    </w:p>
    <w:p w14:paraId="3D761C89" w14:textId="77777777" w:rsidR="00692CB3" w:rsidRPr="00573F0E" w:rsidRDefault="00692CB3" w:rsidP="00692CB3">
      <w:pPr>
        <w:widowControl w:val="0"/>
        <w:shd w:val="clear" w:color="auto" w:fill="FFFFFF"/>
        <w:suppressAutoHyphens w:val="0"/>
        <w:autoSpaceDE w:val="0"/>
        <w:autoSpaceDN w:val="0"/>
        <w:adjustRightInd w:val="0"/>
        <w:spacing w:line="300" w:lineRule="auto"/>
        <w:ind w:left="742" w:right="24"/>
        <w:jc w:val="both"/>
        <w:rPr>
          <w:sz w:val="22"/>
          <w:szCs w:val="22"/>
          <w:lang w:eastAsia="en-US"/>
        </w:rPr>
      </w:pPr>
    </w:p>
    <w:p w14:paraId="596A934D"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7</w:t>
      </w:r>
    </w:p>
    <w:p w14:paraId="68A1E496" w14:textId="77777777" w:rsidR="00BF1762" w:rsidRPr="00573F0E" w:rsidRDefault="00BF1762" w:rsidP="00692CB3">
      <w:pPr>
        <w:keepNext/>
        <w:keepLines/>
        <w:spacing w:line="300" w:lineRule="auto"/>
        <w:jc w:val="center"/>
        <w:rPr>
          <w:b/>
          <w:sz w:val="22"/>
          <w:szCs w:val="22"/>
          <w:lang w:eastAsia="en-US"/>
        </w:rPr>
      </w:pPr>
      <w:r w:rsidRPr="00573F0E">
        <w:rPr>
          <w:b/>
          <w:sz w:val="22"/>
          <w:szCs w:val="22"/>
          <w:lang w:eastAsia="en-US"/>
        </w:rPr>
        <w:t>Usunięcie danych osobowych</w:t>
      </w:r>
    </w:p>
    <w:p w14:paraId="25CB32C0" w14:textId="77777777" w:rsidR="00BF1762" w:rsidRPr="00573F0E" w:rsidRDefault="00BF1762" w:rsidP="00573F0E">
      <w:pPr>
        <w:numPr>
          <w:ilvl w:val="0"/>
          <w:numId w:val="42"/>
        </w:numPr>
        <w:suppressAutoHyphens w:val="0"/>
        <w:spacing w:line="300" w:lineRule="auto"/>
        <w:ind w:left="357" w:hanging="357"/>
        <w:jc w:val="both"/>
        <w:rPr>
          <w:sz w:val="22"/>
          <w:szCs w:val="22"/>
          <w:lang w:eastAsia="en-US"/>
        </w:rPr>
      </w:pPr>
      <w:r w:rsidRPr="00573F0E">
        <w:rPr>
          <w:sz w:val="22"/>
          <w:szCs w:val="22"/>
          <w:lang w:eastAsia="en-US"/>
        </w:rPr>
        <w:t>Podmiot przetwarzający w przypadku rozwiązania umowy, odstąpienia od umowy lub zakończenia realizacji niniejszej umowy trwale zniszczy wszystkie powierzone mu do przetwarzania dane osobowe na podstawie Umowy i ich kopie. Podmiot przetwarzający przedstawi Administratorowi Oświadczenie potwierdzające niniejsze zniszczenie danych.</w:t>
      </w:r>
    </w:p>
    <w:p w14:paraId="7F66A492" w14:textId="77777777" w:rsidR="00BF1762" w:rsidRDefault="00BF1762" w:rsidP="00573F0E">
      <w:pPr>
        <w:numPr>
          <w:ilvl w:val="0"/>
          <w:numId w:val="42"/>
        </w:numPr>
        <w:suppressAutoHyphens w:val="0"/>
        <w:spacing w:line="300" w:lineRule="auto"/>
        <w:ind w:left="357" w:hanging="357"/>
        <w:jc w:val="both"/>
        <w:rPr>
          <w:sz w:val="22"/>
          <w:szCs w:val="22"/>
          <w:lang w:eastAsia="en-US"/>
        </w:rPr>
      </w:pPr>
      <w:r w:rsidRPr="00573F0E">
        <w:rPr>
          <w:sz w:val="22"/>
          <w:szCs w:val="22"/>
          <w:lang w:eastAsia="en-US"/>
        </w:rPr>
        <w:lastRenderedPageBreak/>
        <w:t>Na każde wezwanie Administratora, niezależnie od zastosowania ust. 1, Podmiot przetwarzający zobowiązuje się zniszczyć wskazaną cześć przekazanych danych w terminie 5 dni od dnia wezwania oraz przedstawić Oświadczenie potwierdzające ich zniszczenie.</w:t>
      </w:r>
    </w:p>
    <w:p w14:paraId="444E9D1E" w14:textId="77777777" w:rsidR="00692CB3" w:rsidRPr="00573F0E" w:rsidRDefault="00692CB3" w:rsidP="00692CB3">
      <w:pPr>
        <w:suppressAutoHyphens w:val="0"/>
        <w:spacing w:line="300" w:lineRule="auto"/>
        <w:ind w:left="357"/>
        <w:jc w:val="both"/>
        <w:rPr>
          <w:sz w:val="22"/>
          <w:szCs w:val="22"/>
          <w:lang w:eastAsia="en-US"/>
        </w:rPr>
      </w:pPr>
    </w:p>
    <w:p w14:paraId="1FC4776B" w14:textId="77777777" w:rsidR="00BF1762" w:rsidRPr="00573F0E" w:rsidRDefault="00BF1762" w:rsidP="00692CB3">
      <w:pPr>
        <w:keepNext/>
        <w:spacing w:line="300" w:lineRule="auto"/>
        <w:jc w:val="center"/>
        <w:outlineLvl w:val="0"/>
        <w:rPr>
          <w:rFonts w:eastAsia="Arial Unicode MS"/>
          <w:b/>
          <w:bCs/>
          <w:sz w:val="22"/>
          <w:szCs w:val="22"/>
          <w:lang w:eastAsia="en-US"/>
        </w:rPr>
      </w:pPr>
      <w:r w:rsidRPr="00573F0E">
        <w:rPr>
          <w:rFonts w:eastAsia="Arial Unicode MS"/>
          <w:b/>
          <w:bCs/>
          <w:sz w:val="22"/>
          <w:szCs w:val="22"/>
          <w:lang w:eastAsia="en-US"/>
        </w:rPr>
        <w:t>§ 8</w:t>
      </w:r>
    </w:p>
    <w:p w14:paraId="4F25F972" w14:textId="77777777" w:rsidR="00BF1762" w:rsidRPr="00573F0E" w:rsidRDefault="00BF1762" w:rsidP="00692CB3">
      <w:pPr>
        <w:spacing w:line="300" w:lineRule="auto"/>
        <w:jc w:val="center"/>
        <w:rPr>
          <w:b/>
          <w:sz w:val="22"/>
          <w:szCs w:val="22"/>
          <w:lang w:eastAsia="en-US"/>
        </w:rPr>
      </w:pPr>
      <w:r w:rsidRPr="00573F0E">
        <w:rPr>
          <w:b/>
          <w:sz w:val="22"/>
          <w:szCs w:val="22"/>
          <w:lang w:eastAsia="en-US"/>
        </w:rPr>
        <w:t>Odpowiedzialność Podmiotu przetwarzającego</w:t>
      </w:r>
    </w:p>
    <w:p w14:paraId="7EDF5F61" w14:textId="77777777" w:rsidR="00BF1762" w:rsidRPr="00573F0E" w:rsidRDefault="00BF1762" w:rsidP="00573F0E">
      <w:pPr>
        <w:numPr>
          <w:ilvl w:val="0"/>
          <w:numId w:val="43"/>
        </w:numPr>
        <w:suppressAutoHyphens w:val="0"/>
        <w:spacing w:line="300" w:lineRule="auto"/>
        <w:ind w:left="357" w:hanging="357"/>
        <w:jc w:val="both"/>
        <w:rPr>
          <w:sz w:val="22"/>
          <w:szCs w:val="22"/>
          <w:lang w:eastAsia="en-US"/>
        </w:rPr>
      </w:pPr>
      <w:r w:rsidRPr="00573F0E">
        <w:rPr>
          <w:sz w:val="22"/>
          <w:szCs w:val="22"/>
          <w:lang w:eastAsia="en-US"/>
        </w:rPr>
        <w:t>Podmiot przetwarzający ponosi odpowiedzialność za działania swoich pracowników i innych osób, przy pomocy których przetwarza powierzone dane osobowe, jak za własne działanie i zaniechanie.</w:t>
      </w:r>
    </w:p>
    <w:p w14:paraId="5A5B0BB1" w14:textId="77777777" w:rsidR="00BF1762" w:rsidRPr="00573F0E" w:rsidRDefault="00BF1762" w:rsidP="00573F0E">
      <w:pPr>
        <w:numPr>
          <w:ilvl w:val="0"/>
          <w:numId w:val="43"/>
        </w:numPr>
        <w:suppressAutoHyphens w:val="0"/>
        <w:spacing w:line="300" w:lineRule="auto"/>
        <w:ind w:left="357" w:hanging="357"/>
        <w:jc w:val="both"/>
        <w:rPr>
          <w:sz w:val="22"/>
          <w:szCs w:val="22"/>
          <w:lang w:eastAsia="en-US"/>
        </w:rPr>
      </w:pPr>
      <w:r w:rsidRPr="00573F0E">
        <w:rPr>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1DC5E17" w14:textId="77777777" w:rsidR="00BF1762" w:rsidRPr="00573F0E" w:rsidRDefault="00BF1762" w:rsidP="00573F0E">
      <w:pPr>
        <w:numPr>
          <w:ilvl w:val="0"/>
          <w:numId w:val="43"/>
        </w:numPr>
        <w:suppressAutoHyphens w:val="0"/>
        <w:spacing w:line="300" w:lineRule="auto"/>
        <w:ind w:left="357" w:hanging="357"/>
        <w:jc w:val="both"/>
        <w:rPr>
          <w:b/>
          <w:bCs/>
          <w:sz w:val="22"/>
          <w:szCs w:val="22"/>
          <w:lang w:eastAsia="en-US"/>
        </w:rPr>
      </w:pPr>
      <w:r w:rsidRPr="00573F0E">
        <w:rPr>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w:t>
      </w:r>
      <w:r w:rsidRPr="00573F0E">
        <w:rPr>
          <w:sz w:val="22"/>
          <w:szCs w:val="22"/>
          <w:lang w:eastAsia="en-US"/>
        </w:rPr>
        <w:br w:type="page"/>
      </w:r>
    </w:p>
    <w:p w14:paraId="2E127B90" w14:textId="77777777" w:rsidR="00BF1762" w:rsidRPr="00692CB3" w:rsidRDefault="00BF1762" w:rsidP="00692CB3">
      <w:pPr>
        <w:spacing w:line="300" w:lineRule="auto"/>
        <w:ind w:left="357"/>
        <w:jc w:val="right"/>
        <w:rPr>
          <w:bCs/>
          <w:i/>
          <w:sz w:val="22"/>
          <w:szCs w:val="22"/>
          <w:lang w:eastAsia="en-US"/>
        </w:rPr>
      </w:pPr>
      <w:r w:rsidRPr="00692CB3">
        <w:rPr>
          <w:bCs/>
          <w:i/>
          <w:sz w:val="22"/>
          <w:szCs w:val="22"/>
          <w:lang w:eastAsia="en-US"/>
        </w:rPr>
        <w:lastRenderedPageBreak/>
        <w:t xml:space="preserve">Załącznik nr 1 </w:t>
      </w:r>
    </w:p>
    <w:p w14:paraId="161B09AC" w14:textId="77777777" w:rsidR="00BF1762" w:rsidRPr="00692CB3" w:rsidRDefault="00BF1762" w:rsidP="00692CB3">
      <w:pPr>
        <w:spacing w:line="300" w:lineRule="auto"/>
        <w:ind w:left="357"/>
        <w:jc w:val="right"/>
        <w:rPr>
          <w:bCs/>
          <w:sz w:val="22"/>
          <w:szCs w:val="22"/>
          <w:lang w:eastAsia="en-US"/>
        </w:rPr>
      </w:pPr>
      <w:r w:rsidRPr="00692CB3">
        <w:rPr>
          <w:bCs/>
          <w:sz w:val="22"/>
          <w:szCs w:val="22"/>
          <w:lang w:eastAsia="en-US"/>
        </w:rPr>
        <w:t>Wzór upoważnienia do przetwarzania danych osobowych</w:t>
      </w:r>
    </w:p>
    <w:p w14:paraId="264ED477" w14:textId="77777777" w:rsidR="00BF1762" w:rsidRPr="00573F0E" w:rsidRDefault="00BF1762" w:rsidP="00573F0E">
      <w:pPr>
        <w:spacing w:line="300" w:lineRule="auto"/>
        <w:ind w:left="357"/>
        <w:jc w:val="both"/>
        <w:rPr>
          <w:b/>
          <w:bCs/>
          <w:sz w:val="22"/>
          <w:szCs w:val="22"/>
          <w:lang w:eastAsia="en-US"/>
        </w:rPr>
      </w:pPr>
    </w:p>
    <w:p w14:paraId="3939AFEC" w14:textId="16EE6855" w:rsidR="00BF1762" w:rsidRPr="00573F0E" w:rsidRDefault="00BF1762" w:rsidP="00692CB3">
      <w:pPr>
        <w:spacing w:after="160" w:line="300" w:lineRule="auto"/>
        <w:jc w:val="center"/>
        <w:rPr>
          <w:b/>
          <w:bCs/>
          <w:sz w:val="22"/>
          <w:szCs w:val="22"/>
          <w:lang w:eastAsia="en-US"/>
        </w:rPr>
      </w:pPr>
      <w:r w:rsidRPr="00573F0E">
        <w:rPr>
          <w:b/>
          <w:bCs/>
          <w:sz w:val="22"/>
          <w:szCs w:val="22"/>
          <w:lang w:eastAsia="en-US"/>
        </w:rPr>
        <w:t>UPOWAŻNIENIE Nr______</w:t>
      </w:r>
      <w:r w:rsidRPr="00573F0E">
        <w:rPr>
          <w:b/>
          <w:bCs/>
          <w:sz w:val="22"/>
          <w:szCs w:val="22"/>
          <w:lang w:eastAsia="en-US"/>
        </w:rPr>
        <w:br/>
        <w:t>DO PRZETWARZANIA DANYCH OSOBOWYCH</w:t>
      </w:r>
    </w:p>
    <w:p w14:paraId="751ED0A4" w14:textId="77777777" w:rsidR="00BF1762" w:rsidRPr="00573F0E" w:rsidRDefault="00BF1762" w:rsidP="00573F0E">
      <w:pPr>
        <w:spacing w:line="300" w:lineRule="auto"/>
        <w:jc w:val="both"/>
        <w:rPr>
          <w:sz w:val="22"/>
          <w:szCs w:val="22"/>
          <w:lang w:eastAsia="en-US"/>
        </w:rPr>
      </w:pPr>
      <w:r w:rsidRPr="00573F0E">
        <w:rPr>
          <w:sz w:val="22"/>
          <w:szCs w:val="22"/>
          <w:lang w:eastAsia="en-US"/>
        </w:rPr>
        <w:t xml:space="preserve">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 dalej RODO (GDPR),  niniejszym upoważniam do przetwarzania danych osobowych w zbiorze: ______________________ </w:t>
      </w:r>
    </w:p>
    <w:p w14:paraId="3A371099" w14:textId="77777777" w:rsidR="00BF1762" w:rsidRPr="00573F0E" w:rsidRDefault="00BF1762" w:rsidP="00573F0E">
      <w:pPr>
        <w:spacing w:line="300" w:lineRule="auto"/>
        <w:jc w:val="both"/>
        <w:rPr>
          <w:sz w:val="22"/>
          <w:szCs w:val="22"/>
        </w:rPr>
      </w:pPr>
      <w:r w:rsidRPr="00573F0E">
        <w:rPr>
          <w:sz w:val="22"/>
          <w:szCs w:val="22"/>
        </w:rPr>
        <w:t>__________________________ (</w:t>
      </w:r>
      <w:r w:rsidRPr="00573F0E">
        <w:rPr>
          <w:i/>
          <w:iCs/>
          <w:sz w:val="22"/>
          <w:szCs w:val="22"/>
        </w:rPr>
        <w:t>imię, nazwisko</w:t>
      </w:r>
      <w:r w:rsidRPr="00573F0E">
        <w:rPr>
          <w:sz w:val="22"/>
          <w:szCs w:val="22"/>
        </w:rPr>
        <w:t>)</w:t>
      </w:r>
    </w:p>
    <w:p w14:paraId="6D84A282" w14:textId="77777777" w:rsidR="00BF1762" w:rsidRPr="00573F0E" w:rsidRDefault="00BF1762" w:rsidP="00573F0E">
      <w:pPr>
        <w:spacing w:line="300" w:lineRule="auto"/>
        <w:jc w:val="both"/>
        <w:rPr>
          <w:sz w:val="22"/>
          <w:szCs w:val="22"/>
        </w:rPr>
      </w:pPr>
      <w:r w:rsidRPr="00573F0E">
        <w:rPr>
          <w:sz w:val="22"/>
          <w:szCs w:val="22"/>
        </w:rPr>
        <w:t>________________________________ (</w:t>
      </w:r>
      <w:r w:rsidRPr="00573F0E">
        <w:rPr>
          <w:i/>
          <w:iCs/>
          <w:sz w:val="22"/>
          <w:szCs w:val="22"/>
        </w:rPr>
        <w:t>stanowisko</w:t>
      </w:r>
      <w:r w:rsidRPr="00573F0E">
        <w:rPr>
          <w:sz w:val="22"/>
          <w:szCs w:val="22"/>
        </w:rPr>
        <w:t>)</w:t>
      </w:r>
    </w:p>
    <w:p w14:paraId="145B48C5" w14:textId="77777777" w:rsidR="00BF1762" w:rsidRPr="00573F0E" w:rsidRDefault="00BF1762" w:rsidP="00573F0E">
      <w:pPr>
        <w:spacing w:line="300" w:lineRule="auto"/>
        <w:jc w:val="both"/>
        <w:rPr>
          <w:sz w:val="22"/>
          <w:szCs w:val="22"/>
        </w:rPr>
      </w:pPr>
      <w:r w:rsidRPr="00573F0E">
        <w:rPr>
          <w:sz w:val="22"/>
          <w:szCs w:val="22"/>
        </w:rPr>
        <w:t>w zakresie pełnionych obowiązków służbowych na zajmowanym stanowisku.</w:t>
      </w:r>
    </w:p>
    <w:p w14:paraId="0D0364A4" w14:textId="77777777" w:rsidR="00BF1762" w:rsidRPr="00573F0E" w:rsidRDefault="00BF1762" w:rsidP="00573F0E">
      <w:pPr>
        <w:spacing w:line="300" w:lineRule="auto"/>
        <w:jc w:val="both"/>
        <w:rPr>
          <w:sz w:val="22"/>
          <w:szCs w:val="22"/>
        </w:rPr>
      </w:pPr>
      <w:r w:rsidRPr="00573F0E">
        <w:rPr>
          <w:sz w:val="22"/>
          <w:szCs w:val="22"/>
        </w:rPr>
        <w:t>Upoważnienie obejmuje uprawnienie do przetwarzania danych w zakresie (</w:t>
      </w:r>
      <w:r w:rsidRPr="00573F0E">
        <w:rPr>
          <w:i/>
          <w:iCs/>
          <w:sz w:val="22"/>
          <w:szCs w:val="22"/>
        </w:rPr>
        <w:t>w tym miejscu należy wskazać kategorie danych oraz operacje na danych osobowych, jakich może dokonywać upoważniony do przetwarzania danych osobowych)</w:t>
      </w:r>
      <w:r w:rsidRPr="00573F0E">
        <w:rPr>
          <w:sz w:val="22"/>
          <w:szCs w:val="22"/>
        </w:rPr>
        <w:t>:</w:t>
      </w:r>
    </w:p>
    <w:p w14:paraId="5638AE76" w14:textId="77777777" w:rsidR="00BF1762" w:rsidRPr="00573F0E" w:rsidRDefault="00BF1762" w:rsidP="00573F0E">
      <w:pPr>
        <w:spacing w:before="100" w:beforeAutospacing="1" w:after="100" w:afterAutospacing="1" w:line="300" w:lineRule="auto"/>
        <w:jc w:val="both"/>
        <w:rPr>
          <w:sz w:val="22"/>
          <w:szCs w:val="22"/>
        </w:rPr>
      </w:pPr>
      <w:r w:rsidRPr="00573F0E">
        <w:rPr>
          <w:sz w:val="22"/>
          <w:szCs w:val="22"/>
        </w:rPr>
        <w:t>Okres ważności upoważnienia: od: ………………… do**:</w:t>
      </w:r>
    </w:p>
    <w:p w14:paraId="5789B843" w14:textId="77777777" w:rsidR="00BF1762" w:rsidRPr="00573F0E" w:rsidRDefault="00BF1762" w:rsidP="00573F0E">
      <w:pPr>
        <w:spacing w:line="300" w:lineRule="auto"/>
        <w:ind w:left="5664" w:hanging="561"/>
        <w:jc w:val="both"/>
        <w:rPr>
          <w:sz w:val="22"/>
          <w:szCs w:val="22"/>
        </w:rPr>
      </w:pPr>
      <w:r w:rsidRPr="00573F0E">
        <w:rPr>
          <w:sz w:val="22"/>
          <w:szCs w:val="22"/>
        </w:rPr>
        <w:t>____________________</w:t>
      </w:r>
    </w:p>
    <w:p w14:paraId="596EC28C" w14:textId="77777777" w:rsidR="00BF1762" w:rsidRPr="00573F0E" w:rsidRDefault="00BF1762" w:rsidP="00573F0E">
      <w:pPr>
        <w:spacing w:line="300" w:lineRule="auto"/>
        <w:ind w:left="5664"/>
        <w:jc w:val="both"/>
        <w:rPr>
          <w:sz w:val="22"/>
          <w:szCs w:val="22"/>
        </w:rPr>
      </w:pPr>
      <w:r w:rsidRPr="00573F0E">
        <w:rPr>
          <w:sz w:val="22"/>
          <w:szCs w:val="22"/>
        </w:rPr>
        <w:t>(</w:t>
      </w:r>
      <w:r w:rsidRPr="00573F0E">
        <w:rPr>
          <w:i/>
          <w:iCs/>
          <w:sz w:val="22"/>
          <w:szCs w:val="22"/>
        </w:rPr>
        <w:t>podpis osoby nadającej upoważnienie)</w:t>
      </w:r>
    </w:p>
    <w:p w14:paraId="092A5765" w14:textId="77777777" w:rsidR="00BF1762" w:rsidRPr="00573F0E" w:rsidRDefault="00BF1762" w:rsidP="00573F0E">
      <w:pPr>
        <w:spacing w:line="300" w:lineRule="auto"/>
        <w:jc w:val="both"/>
        <w:rPr>
          <w:sz w:val="22"/>
          <w:szCs w:val="22"/>
          <w:lang w:eastAsia="en-US"/>
        </w:rPr>
      </w:pPr>
      <w:r w:rsidRPr="00573F0E">
        <w:rPr>
          <w:sz w:val="22"/>
          <w:szCs w:val="22"/>
          <w:lang w:eastAsia="en-US"/>
        </w:rPr>
        <w:t>Oświadczam, że zapoznałem/</w:t>
      </w:r>
      <w:proofErr w:type="spellStart"/>
      <w:r w:rsidRPr="00573F0E">
        <w:rPr>
          <w:sz w:val="22"/>
          <w:szCs w:val="22"/>
          <w:lang w:eastAsia="en-US"/>
        </w:rPr>
        <w:t>am</w:t>
      </w:r>
      <w:proofErr w:type="spellEnd"/>
      <w:r w:rsidRPr="00573F0E">
        <w:rPr>
          <w:sz w:val="22"/>
          <w:szCs w:val="22"/>
          <w:lang w:eastAsia="en-US"/>
        </w:rPr>
        <w:t xml:space="preserve"> się z przepisami dotyczącymi ochrony danych osobowych, rozporządzenia Parlamentu Europejskiego i Rady (UE) 2016/679 z dnia 27 kwietnia 2016 r. w </w:t>
      </w:r>
      <w:proofErr w:type="spellStart"/>
      <w:r w:rsidRPr="00573F0E">
        <w:rPr>
          <w:sz w:val="22"/>
          <w:szCs w:val="22"/>
          <w:lang w:eastAsia="en-US"/>
        </w:rPr>
        <w:t>srawie</w:t>
      </w:r>
      <w:proofErr w:type="spellEnd"/>
      <w:r w:rsidRPr="00573F0E">
        <w:rPr>
          <w:sz w:val="22"/>
          <w:szCs w:val="22"/>
          <w:lang w:eastAsia="en-US"/>
        </w:rPr>
        <w:t xml:space="preserve"> ochrony osób fizycznych w związku z przetwarzaniem danych osobowych i w sprawie swobodnego przepływu takich danych oraz uchylenia dyrektywy 95/46/WE (ogólne rozporządzenie o ochronie danych) </w:t>
      </w:r>
    </w:p>
    <w:p w14:paraId="38676BB3" w14:textId="77777777" w:rsidR="00BF1762" w:rsidRPr="00573F0E" w:rsidRDefault="00BF1762" w:rsidP="00573F0E">
      <w:pPr>
        <w:spacing w:after="240" w:line="300" w:lineRule="auto"/>
        <w:jc w:val="both"/>
        <w:rPr>
          <w:sz w:val="22"/>
          <w:szCs w:val="22"/>
          <w:lang w:eastAsia="en-US"/>
        </w:rPr>
      </w:pPr>
      <w:r w:rsidRPr="00573F0E">
        <w:rPr>
          <w:sz w:val="22"/>
          <w:szCs w:val="22"/>
          <w:lang w:eastAsia="en-US"/>
        </w:rPr>
        <w:t>Zobowiązuję się do zachowania w tajemnicy przetwarzanych danych osobowych, z którymi zapoznałem/</w:t>
      </w:r>
      <w:proofErr w:type="spellStart"/>
      <w:r w:rsidRPr="00573F0E">
        <w:rPr>
          <w:sz w:val="22"/>
          <w:szCs w:val="22"/>
          <w:lang w:eastAsia="en-US"/>
        </w:rPr>
        <w:t>am</w:t>
      </w:r>
      <w:proofErr w:type="spellEnd"/>
      <w:r w:rsidRPr="00573F0E">
        <w:rPr>
          <w:sz w:val="22"/>
          <w:szCs w:val="22"/>
          <w:lang w:eastAsia="en-US"/>
        </w:rPr>
        <w:t xml:space="preserve"> się oraz sposobów ich zabezpieczania, zarówno w okresie trwania umowy jak również po ustania stosunku prawnego łączącego mnie z _________________________</w:t>
      </w:r>
    </w:p>
    <w:p w14:paraId="729B79BB" w14:textId="77777777" w:rsidR="00BF1762" w:rsidRPr="00573F0E" w:rsidRDefault="00BF1762" w:rsidP="00573F0E">
      <w:pPr>
        <w:spacing w:line="300" w:lineRule="auto"/>
        <w:ind w:left="4932" w:firstLine="1440"/>
        <w:jc w:val="both"/>
        <w:rPr>
          <w:spacing w:val="-1"/>
          <w:sz w:val="22"/>
          <w:szCs w:val="22"/>
          <w:lang w:eastAsia="en-US"/>
        </w:rPr>
      </w:pPr>
    </w:p>
    <w:p w14:paraId="5199F49E" w14:textId="77777777" w:rsidR="00BF1762" w:rsidRPr="00573F0E" w:rsidRDefault="00BF1762" w:rsidP="00573F0E">
      <w:pPr>
        <w:spacing w:line="300" w:lineRule="auto"/>
        <w:ind w:left="4932" w:firstLine="1440"/>
        <w:jc w:val="both"/>
        <w:rPr>
          <w:spacing w:val="-1"/>
          <w:sz w:val="22"/>
          <w:szCs w:val="22"/>
          <w:lang w:eastAsia="en-US"/>
        </w:rPr>
      </w:pPr>
      <w:r w:rsidRPr="00573F0E">
        <w:rPr>
          <w:spacing w:val="-1"/>
          <w:sz w:val="22"/>
          <w:szCs w:val="22"/>
          <w:lang w:eastAsia="en-US"/>
        </w:rPr>
        <w:t>____________________</w:t>
      </w:r>
    </w:p>
    <w:p w14:paraId="1A4A2AA4" w14:textId="77777777" w:rsidR="00BF1762" w:rsidRPr="00573F0E" w:rsidRDefault="00BF1762" w:rsidP="00573F0E">
      <w:pPr>
        <w:spacing w:line="300" w:lineRule="auto"/>
        <w:ind w:left="6372"/>
        <w:jc w:val="both"/>
        <w:rPr>
          <w:i/>
          <w:spacing w:val="-1"/>
          <w:sz w:val="22"/>
          <w:szCs w:val="22"/>
          <w:lang w:eastAsia="en-US"/>
        </w:rPr>
      </w:pPr>
      <w:r w:rsidRPr="00573F0E">
        <w:rPr>
          <w:i/>
          <w:spacing w:val="-1"/>
          <w:sz w:val="22"/>
          <w:szCs w:val="22"/>
          <w:lang w:eastAsia="en-US"/>
        </w:rPr>
        <w:t>(Czytelny podpis osoby składającej oświadczenie)</w:t>
      </w:r>
    </w:p>
    <w:p w14:paraId="2A5295DE" w14:textId="77777777" w:rsidR="00BF1762" w:rsidRPr="00573F0E" w:rsidRDefault="00BF1762" w:rsidP="00573F0E">
      <w:pPr>
        <w:spacing w:line="300" w:lineRule="auto"/>
        <w:jc w:val="both"/>
        <w:rPr>
          <w:sz w:val="22"/>
          <w:szCs w:val="22"/>
          <w:lang w:eastAsia="en-US"/>
        </w:rPr>
      </w:pPr>
      <w:r w:rsidRPr="00573F0E">
        <w:rPr>
          <w:b/>
          <w:sz w:val="22"/>
          <w:szCs w:val="22"/>
          <w:lang w:eastAsia="en-US"/>
        </w:rPr>
        <w:t>*</w:t>
      </w:r>
      <w:r w:rsidRPr="00573F0E">
        <w:rPr>
          <w:sz w:val="22"/>
          <w:szCs w:val="22"/>
          <w:lang w:eastAsia="en-US"/>
        </w:rPr>
        <w:t>niepotrzebne skreślić</w:t>
      </w:r>
    </w:p>
    <w:p w14:paraId="3D4C39A5" w14:textId="77777777" w:rsidR="00BF1762" w:rsidRPr="00573F0E" w:rsidRDefault="00BF1762" w:rsidP="00573F0E">
      <w:pPr>
        <w:spacing w:line="300" w:lineRule="auto"/>
        <w:jc w:val="both"/>
        <w:rPr>
          <w:sz w:val="22"/>
          <w:szCs w:val="22"/>
          <w:lang w:eastAsia="en-US"/>
        </w:rPr>
      </w:pPr>
      <w:r w:rsidRPr="00573F0E">
        <w:rPr>
          <w:sz w:val="22"/>
          <w:szCs w:val="22"/>
          <w:lang w:eastAsia="en-US"/>
        </w:rPr>
        <w:t>** maksymalnie 5 dni od dnia zakończenie realizacji umowy.</w:t>
      </w:r>
    </w:p>
    <w:p w14:paraId="304C3A2C" w14:textId="77777777" w:rsidR="00BF1762" w:rsidRPr="00573F0E" w:rsidRDefault="00BF1762" w:rsidP="00692CB3">
      <w:pPr>
        <w:spacing w:after="720" w:line="300" w:lineRule="auto"/>
        <w:jc w:val="right"/>
        <w:rPr>
          <w:b/>
          <w:bCs/>
          <w:sz w:val="22"/>
          <w:szCs w:val="22"/>
          <w:lang w:eastAsia="en-US"/>
        </w:rPr>
      </w:pPr>
      <w:r w:rsidRPr="00573F0E">
        <w:rPr>
          <w:b/>
          <w:i/>
          <w:iCs/>
          <w:sz w:val="22"/>
          <w:szCs w:val="22"/>
          <w:lang w:eastAsia="en-US"/>
        </w:rPr>
        <w:br w:type="page"/>
      </w:r>
      <w:r w:rsidRPr="00573F0E">
        <w:rPr>
          <w:bCs/>
          <w:i/>
          <w:sz w:val="22"/>
          <w:szCs w:val="22"/>
          <w:lang w:eastAsia="en-US"/>
        </w:rPr>
        <w:lastRenderedPageBreak/>
        <w:t>Załącznik nr 2</w:t>
      </w:r>
      <w:r w:rsidRPr="00573F0E">
        <w:rPr>
          <w:b/>
          <w:bCs/>
          <w:sz w:val="22"/>
          <w:szCs w:val="22"/>
          <w:lang w:eastAsia="en-US"/>
        </w:rPr>
        <w:t xml:space="preserve"> </w:t>
      </w:r>
      <w:r w:rsidRPr="00573F0E">
        <w:rPr>
          <w:b/>
          <w:bCs/>
          <w:sz w:val="22"/>
          <w:szCs w:val="22"/>
          <w:lang w:eastAsia="en-US"/>
        </w:rPr>
        <w:br/>
        <w:t>Wzór odwołania upoważnienia do przetwarzania danych osobowych</w:t>
      </w:r>
    </w:p>
    <w:p w14:paraId="77606B8B" w14:textId="77777777" w:rsidR="00BF1762" w:rsidRPr="00573F0E" w:rsidRDefault="00BF1762" w:rsidP="00692CB3">
      <w:pPr>
        <w:spacing w:after="840" w:line="300" w:lineRule="auto"/>
        <w:jc w:val="center"/>
        <w:rPr>
          <w:sz w:val="22"/>
          <w:szCs w:val="22"/>
          <w:lang w:eastAsia="en-US"/>
        </w:rPr>
      </w:pPr>
      <w:r w:rsidRPr="00573F0E">
        <w:rPr>
          <w:b/>
          <w:bCs/>
          <w:sz w:val="22"/>
          <w:szCs w:val="22"/>
          <w:lang w:eastAsia="en-US"/>
        </w:rPr>
        <w:t>ODWOŁANIE UPOWAŻNIENIA Nr ______</w:t>
      </w:r>
      <w:r w:rsidRPr="00573F0E">
        <w:rPr>
          <w:b/>
          <w:bCs/>
          <w:sz w:val="22"/>
          <w:szCs w:val="22"/>
          <w:lang w:eastAsia="en-US"/>
        </w:rPr>
        <w:br/>
        <w:t>DO PRZETWARZANIA DANYCH OSOBOWYCH</w:t>
      </w:r>
    </w:p>
    <w:p w14:paraId="490AB13A" w14:textId="77777777" w:rsidR="00BF1762" w:rsidRPr="00573F0E" w:rsidRDefault="00BF1762" w:rsidP="00573F0E">
      <w:pPr>
        <w:spacing w:after="160" w:line="300" w:lineRule="auto"/>
        <w:jc w:val="both"/>
        <w:rPr>
          <w:sz w:val="22"/>
          <w:szCs w:val="22"/>
          <w:lang w:eastAsia="en-US"/>
        </w:rPr>
      </w:pPr>
      <w:r w:rsidRPr="00573F0E">
        <w:rPr>
          <w:sz w:val="22"/>
          <w:szCs w:val="22"/>
          <w:lang w:eastAsia="en-US"/>
        </w:rPr>
        <w:t xml:space="preserve">Z dniem ________________________ r., na podstawie art. 29 rozporządzenia Parlamentu Europejskiego </w:t>
      </w:r>
      <w:r w:rsidRPr="00573F0E">
        <w:rPr>
          <w:sz w:val="22"/>
          <w:szCs w:val="22"/>
          <w:lang w:eastAsia="en-US"/>
        </w:rPr>
        <w:br/>
        <w:t xml:space="preserve">i Rady (UE) 2016/679 z dnia 27 kwietnia 2016 r. w sprawie ochrony osób fizycznych w związku </w:t>
      </w:r>
      <w:r w:rsidRPr="00573F0E">
        <w:rPr>
          <w:sz w:val="22"/>
          <w:szCs w:val="22"/>
          <w:lang w:eastAsia="en-US"/>
        </w:rPr>
        <w:br/>
        <w:t xml:space="preserve">z przetwarzaniem danych osobowych i w sprawie swobodnego przepływu takich danych oraz uchylenia dyrektywy 95/46/WE (ogólne rozporządzenie o ochronie danych) (Dz.U.UE.L.2016.119.1) – dalej RODO (GDPR), niniejszym odwołuję upoważnienie Pana/Pani* ________________________ nr ________ do przetwarzania danych osobowych wydane w dniu________________________ </w:t>
      </w:r>
    </w:p>
    <w:p w14:paraId="3A3DD01E" w14:textId="77777777" w:rsidR="00BF1762" w:rsidRPr="00573F0E" w:rsidRDefault="00BF1762" w:rsidP="00573F0E">
      <w:pPr>
        <w:spacing w:after="160" w:line="300" w:lineRule="auto"/>
        <w:jc w:val="both"/>
        <w:rPr>
          <w:sz w:val="22"/>
          <w:szCs w:val="22"/>
          <w:lang w:eastAsia="en-US"/>
        </w:rPr>
      </w:pPr>
    </w:p>
    <w:p w14:paraId="7065E4C3" w14:textId="77777777" w:rsidR="00BF1762" w:rsidRPr="00573F0E" w:rsidRDefault="00BF1762" w:rsidP="00573F0E">
      <w:pPr>
        <w:spacing w:line="300" w:lineRule="auto"/>
        <w:jc w:val="both"/>
        <w:rPr>
          <w:sz w:val="22"/>
          <w:szCs w:val="22"/>
          <w:lang w:eastAsia="en-US"/>
        </w:rPr>
      </w:pPr>
      <w:r w:rsidRPr="00573F0E">
        <w:rPr>
          <w:sz w:val="22"/>
          <w:szCs w:val="22"/>
          <w:lang w:eastAsia="en-US"/>
        </w:rPr>
        <w:t>___________________</w:t>
      </w:r>
    </w:p>
    <w:p w14:paraId="10061331" w14:textId="77777777" w:rsidR="00BF1762" w:rsidRPr="00573F0E" w:rsidRDefault="00BF1762" w:rsidP="00573F0E">
      <w:pPr>
        <w:spacing w:after="720" w:line="300" w:lineRule="auto"/>
        <w:ind w:right="5384" w:firstLine="6"/>
        <w:jc w:val="both"/>
        <w:rPr>
          <w:spacing w:val="-1"/>
          <w:sz w:val="22"/>
          <w:szCs w:val="22"/>
          <w:lang w:eastAsia="en-US"/>
        </w:rPr>
      </w:pPr>
      <w:r w:rsidRPr="00573F0E">
        <w:rPr>
          <w:sz w:val="22"/>
          <w:szCs w:val="22"/>
          <w:lang w:eastAsia="en-US"/>
        </w:rPr>
        <w:t>(</w:t>
      </w:r>
      <w:r w:rsidRPr="00573F0E">
        <w:rPr>
          <w:i/>
          <w:sz w:val="22"/>
          <w:szCs w:val="22"/>
          <w:lang w:eastAsia="en-US"/>
        </w:rPr>
        <w:t>Czytelny podpis osoby, upoważnionej do wydawania i odwoływania upoważnień</w:t>
      </w:r>
      <w:r w:rsidRPr="00573F0E">
        <w:rPr>
          <w:sz w:val="22"/>
          <w:szCs w:val="22"/>
          <w:lang w:eastAsia="en-US"/>
        </w:rPr>
        <w:t>)</w:t>
      </w:r>
      <w:r w:rsidRPr="00573F0E">
        <w:rPr>
          <w:spacing w:val="-1"/>
          <w:sz w:val="22"/>
          <w:szCs w:val="22"/>
          <w:lang w:eastAsia="en-US"/>
        </w:rPr>
        <w:t xml:space="preserve"> </w:t>
      </w:r>
    </w:p>
    <w:p w14:paraId="541AE623" w14:textId="77777777" w:rsidR="00BF1762" w:rsidRPr="00573F0E" w:rsidRDefault="00BF1762" w:rsidP="00573F0E">
      <w:pPr>
        <w:spacing w:after="720" w:line="300" w:lineRule="auto"/>
        <w:ind w:left="5664" w:firstLine="432"/>
        <w:jc w:val="both"/>
        <w:rPr>
          <w:sz w:val="22"/>
          <w:szCs w:val="22"/>
          <w:lang w:eastAsia="en-US"/>
        </w:rPr>
      </w:pPr>
      <w:r w:rsidRPr="00573F0E">
        <w:rPr>
          <w:spacing w:val="-1"/>
          <w:sz w:val="22"/>
          <w:szCs w:val="22"/>
          <w:lang w:eastAsia="en-US"/>
        </w:rPr>
        <w:t>Upoważnienie otrzymałem</w:t>
      </w:r>
    </w:p>
    <w:p w14:paraId="26FBB46B" w14:textId="77777777" w:rsidR="00BF1762" w:rsidRPr="00573F0E" w:rsidRDefault="00BF1762" w:rsidP="00573F0E">
      <w:pPr>
        <w:spacing w:line="300" w:lineRule="auto"/>
        <w:ind w:left="5664"/>
        <w:jc w:val="both"/>
        <w:rPr>
          <w:sz w:val="22"/>
          <w:szCs w:val="22"/>
          <w:lang w:eastAsia="en-US"/>
        </w:rPr>
      </w:pPr>
      <w:r w:rsidRPr="00573F0E">
        <w:rPr>
          <w:sz w:val="22"/>
          <w:szCs w:val="22"/>
          <w:lang w:eastAsia="en-US"/>
        </w:rPr>
        <w:t>_________________________</w:t>
      </w:r>
    </w:p>
    <w:p w14:paraId="21452F56" w14:textId="77777777" w:rsidR="00BF1762" w:rsidRPr="00573F0E" w:rsidRDefault="00BF1762" w:rsidP="00573F0E">
      <w:pPr>
        <w:spacing w:after="720" w:line="300" w:lineRule="auto"/>
        <w:ind w:left="5664"/>
        <w:jc w:val="both"/>
        <w:rPr>
          <w:i/>
          <w:spacing w:val="-1"/>
          <w:sz w:val="22"/>
          <w:szCs w:val="22"/>
          <w:lang w:eastAsia="en-US"/>
        </w:rPr>
      </w:pPr>
      <w:r w:rsidRPr="00573F0E">
        <w:rPr>
          <w:i/>
          <w:spacing w:val="-1"/>
          <w:sz w:val="22"/>
          <w:szCs w:val="22"/>
          <w:lang w:eastAsia="en-US"/>
        </w:rPr>
        <w:t>miejscowość, data, podpis</w:t>
      </w:r>
    </w:p>
    <w:bookmarkEnd w:id="6"/>
    <w:p w14:paraId="74DBACEE" w14:textId="77777777" w:rsidR="00047EA3" w:rsidRPr="00573F0E" w:rsidRDefault="00047EA3" w:rsidP="00573F0E">
      <w:pPr>
        <w:tabs>
          <w:tab w:val="left" w:pos="426"/>
        </w:tabs>
        <w:suppressAutoHyphens w:val="0"/>
        <w:spacing w:before="120" w:line="300" w:lineRule="auto"/>
        <w:jc w:val="both"/>
        <w:rPr>
          <w:b/>
          <w:bCs/>
          <w:sz w:val="22"/>
          <w:szCs w:val="22"/>
        </w:rPr>
      </w:pPr>
    </w:p>
    <w:sectPr w:rsidR="00047EA3" w:rsidRPr="00573F0E" w:rsidSect="00FA46F2">
      <w:headerReference w:type="even" r:id="rI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9F474" w14:textId="77777777" w:rsidR="006A5C8B" w:rsidRDefault="006A5C8B" w:rsidP="0056717D">
      <w:r>
        <w:separator/>
      </w:r>
    </w:p>
  </w:endnote>
  <w:endnote w:type="continuationSeparator" w:id="0">
    <w:p w14:paraId="58B93D2A" w14:textId="77777777" w:rsidR="006A5C8B" w:rsidRDefault="006A5C8B" w:rsidP="0056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4192943"/>
      <w:docPartObj>
        <w:docPartGallery w:val="Page Numbers (Bottom of Page)"/>
        <w:docPartUnique/>
      </w:docPartObj>
    </w:sdtPr>
    <w:sdtContent>
      <w:p w14:paraId="41F0ADC1" w14:textId="2DFA8638" w:rsidR="00CF02AD" w:rsidRPr="00CF02AD" w:rsidRDefault="00CF02AD">
        <w:pPr>
          <w:pStyle w:val="Stopka"/>
          <w:jc w:val="right"/>
          <w:rPr>
            <w:sz w:val="20"/>
            <w:szCs w:val="20"/>
          </w:rPr>
        </w:pPr>
        <w:r w:rsidRPr="00CF02AD">
          <w:rPr>
            <w:sz w:val="20"/>
            <w:szCs w:val="20"/>
          </w:rPr>
          <w:fldChar w:fldCharType="begin"/>
        </w:r>
        <w:r w:rsidRPr="00CF02AD">
          <w:rPr>
            <w:sz w:val="20"/>
            <w:szCs w:val="20"/>
          </w:rPr>
          <w:instrText>PAGE   \* MERGEFORMAT</w:instrText>
        </w:r>
        <w:r w:rsidRPr="00CF02AD">
          <w:rPr>
            <w:sz w:val="20"/>
            <w:szCs w:val="20"/>
          </w:rPr>
          <w:fldChar w:fldCharType="separate"/>
        </w:r>
        <w:r w:rsidRPr="00CF02AD">
          <w:rPr>
            <w:sz w:val="20"/>
            <w:szCs w:val="20"/>
          </w:rPr>
          <w:t>2</w:t>
        </w:r>
        <w:r w:rsidRPr="00CF02AD">
          <w:rPr>
            <w:sz w:val="20"/>
            <w:szCs w:val="20"/>
          </w:rPr>
          <w:fldChar w:fldCharType="end"/>
        </w:r>
      </w:p>
    </w:sdtContent>
  </w:sdt>
  <w:p w14:paraId="5A33EB98" w14:textId="38878471" w:rsidR="0091384B" w:rsidRPr="00EE0D9B" w:rsidRDefault="0091384B" w:rsidP="00884A1E">
    <w:pPr>
      <w:pStyle w:val="Stopka"/>
      <w:tabs>
        <w:tab w:val="clear" w:pos="4536"/>
        <w:tab w:val="clear" w:pos="9072"/>
      </w:tabs>
      <w:ind w:firstLine="9072"/>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6227B" w14:textId="77777777" w:rsidR="006A5C8B" w:rsidRDefault="006A5C8B" w:rsidP="0056717D">
      <w:r>
        <w:separator/>
      </w:r>
    </w:p>
  </w:footnote>
  <w:footnote w:type="continuationSeparator" w:id="0">
    <w:p w14:paraId="13F27FFC" w14:textId="77777777" w:rsidR="006A5C8B" w:rsidRDefault="006A5C8B" w:rsidP="00567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02AE7" w14:textId="77777777" w:rsidR="0091384B" w:rsidRDefault="00E67164">
    <w:pPr>
      <w:pStyle w:val="Nagwek"/>
    </w:pPr>
    <w:r>
      <w:rPr>
        <w:noProof/>
        <w:lang w:eastAsia="pl-PL"/>
      </w:rPr>
      <w:drawing>
        <wp:inline distT="0" distB="0" distL="0" distR="0" wp14:anchorId="4178DF76" wp14:editId="552181AA">
          <wp:extent cx="5756910" cy="785495"/>
          <wp:effectExtent l="0" t="0" r="0" b="0"/>
          <wp:docPr id="1" name="Obraz 1" descr="naglowek_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lowek_cz-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7854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CAF72" w14:textId="79049684" w:rsidR="0091384B" w:rsidRDefault="0091384B" w:rsidP="00DD1E45">
    <w:pPr>
      <w:pStyle w:val="Nagwek"/>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4406"/>
        </w:tabs>
        <w:ind w:left="4406"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8"/>
    <w:multiLevelType w:val="singleLevel"/>
    <w:tmpl w:val="00000008"/>
    <w:name w:val="WW8Num8"/>
    <w:lvl w:ilvl="0">
      <w:start w:val="3"/>
      <w:numFmt w:val="decimal"/>
      <w:lvlText w:val="%1."/>
      <w:lvlJc w:val="left"/>
      <w:pPr>
        <w:tabs>
          <w:tab w:val="num" w:pos="0"/>
        </w:tabs>
        <w:ind w:left="720" w:hanging="360"/>
      </w:pPr>
      <w:rPr>
        <w:rFonts w:hint="default"/>
      </w:rPr>
    </w:lvl>
  </w:abstractNum>
  <w:abstractNum w:abstractNumId="3"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rPr>
    </w:lvl>
  </w:abstractNum>
  <w:abstractNum w:abstractNumId="4" w15:restartNumberingAfterBreak="0">
    <w:nsid w:val="00000011"/>
    <w:multiLevelType w:val="singleLevel"/>
    <w:tmpl w:val="A97EBBEA"/>
    <w:name w:val="WW8Num17"/>
    <w:lvl w:ilvl="0">
      <w:start w:val="1"/>
      <w:numFmt w:val="decimal"/>
      <w:lvlText w:val="%1."/>
      <w:lvlJc w:val="left"/>
      <w:pPr>
        <w:tabs>
          <w:tab w:val="num" w:pos="0"/>
        </w:tabs>
        <w:ind w:left="360" w:hanging="360"/>
      </w:pPr>
      <w:rPr>
        <w:rFonts w:ascii="Arial" w:hAnsi="Arial" w:cs="Times New Roman" w:hint="default"/>
        <w:b w:val="0"/>
        <w:i w:val="0"/>
        <w:sz w:val="24"/>
        <w:szCs w:val="24"/>
        <w:lang w:eastAsia="en-US"/>
      </w:rPr>
    </w:lvl>
  </w:abstractNum>
  <w:abstractNum w:abstractNumId="5"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6" w15:restartNumberingAfterBreak="0">
    <w:nsid w:val="019B57DA"/>
    <w:multiLevelType w:val="hybridMultilevel"/>
    <w:tmpl w:val="1EBA4CF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7" w15:restartNumberingAfterBreak="0">
    <w:nsid w:val="025F29F1"/>
    <w:multiLevelType w:val="hybridMultilevel"/>
    <w:tmpl w:val="92C06F74"/>
    <w:lvl w:ilvl="0" w:tplc="04150011">
      <w:start w:val="1"/>
      <w:numFmt w:val="decimal"/>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8" w15:restartNumberingAfterBreak="0">
    <w:nsid w:val="055413D2"/>
    <w:multiLevelType w:val="hybridMultilevel"/>
    <w:tmpl w:val="12E677D8"/>
    <w:lvl w:ilvl="0" w:tplc="4F806EC6">
      <w:start w:val="10"/>
      <w:numFmt w:val="decimal"/>
      <w:lvlText w:val="%1."/>
      <w:lvlJc w:val="left"/>
      <w:pPr>
        <w:ind w:left="144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7D726C"/>
    <w:multiLevelType w:val="hybridMultilevel"/>
    <w:tmpl w:val="909E79CE"/>
    <w:lvl w:ilvl="0" w:tplc="5102489A">
      <w:start w:val="1"/>
      <w:numFmt w:val="decimal"/>
      <w:lvlText w:val="%1."/>
      <w:lvlJc w:val="left"/>
      <w:pPr>
        <w:ind w:left="501" w:hanging="360"/>
      </w:pPr>
      <w:rPr>
        <w:i w:val="0"/>
        <w:i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55329F"/>
    <w:multiLevelType w:val="multilevel"/>
    <w:tmpl w:val="9B987C4E"/>
    <w:lvl w:ilvl="0">
      <w:start w:val="1"/>
      <w:numFmt w:val="decimal"/>
      <w:lvlText w:val="%1."/>
      <w:lvlJc w:val="left"/>
      <w:pPr>
        <w:ind w:left="360" w:hanging="360"/>
      </w:pPr>
      <w:rPr>
        <w:b w:val="0"/>
        <w:bCs/>
        <w:sz w:val="24"/>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1" w15:restartNumberingAfterBreak="0">
    <w:nsid w:val="0C6708B6"/>
    <w:multiLevelType w:val="hybridMultilevel"/>
    <w:tmpl w:val="E0467FAA"/>
    <w:lvl w:ilvl="0" w:tplc="D706BCBC">
      <w:start w:val="8"/>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2F71C4"/>
    <w:multiLevelType w:val="hybridMultilevel"/>
    <w:tmpl w:val="0D26BDDA"/>
    <w:lvl w:ilvl="0" w:tplc="DF0C7060">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F223286"/>
    <w:multiLevelType w:val="hybridMultilevel"/>
    <w:tmpl w:val="6292F27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0B368CF"/>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0D6102A"/>
    <w:multiLevelType w:val="multilevel"/>
    <w:tmpl w:val="05EED94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3A3C43"/>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CC6DAE"/>
    <w:multiLevelType w:val="hybridMultilevel"/>
    <w:tmpl w:val="167629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C77E8F"/>
    <w:multiLevelType w:val="hybridMultilevel"/>
    <w:tmpl w:val="22F212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81122B"/>
    <w:multiLevelType w:val="hybridMultilevel"/>
    <w:tmpl w:val="BBF89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7B793B"/>
    <w:multiLevelType w:val="hybridMultilevel"/>
    <w:tmpl w:val="F08CF3AE"/>
    <w:lvl w:ilvl="0" w:tplc="FE523E76">
      <w:start w:val="1"/>
      <w:numFmt w:val="decimal"/>
      <w:lvlText w:val="%1."/>
      <w:lvlJc w:val="left"/>
      <w:pPr>
        <w:ind w:left="360" w:hanging="360"/>
      </w:pPr>
      <w:rPr>
        <w:b w:val="0"/>
        <w:bCs/>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22DD32EA"/>
    <w:multiLevelType w:val="hybridMultilevel"/>
    <w:tmpl w:val="E648EC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6B41005"/>
    <w:multiLevelType w:val="hybridMultilevel"/>
    <w:tmpl w:val="87207366"/>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8206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BD54212"/>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502365"/>
    <w:multiLevelType w:val="hybridMultilevel"/>
    <w:tmpl w:val="56C2D1AA"/>
    <w:lvl w:ilvl="0" w:tplc="F4A26E7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2FFF10A8"/>
    <w:multiLevelType w:val="hybridMultilevel"/>
    <w:tmpl w:val="F61C2318"/>
    <w:lvl w:ilvl="0" w:tplc="C7DAAEE8">
      <w:start w:val="5"/>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7335A6"/>
    <w:multiLevelType w:val="hybridMultilevel"/>
    <w:tmpl w:val="38A472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966513"/>
    <w:multiLevelType w:val="multilevel"/>
    <w:tmpl w:val="C8FC1F0C"/>
    <w:lvl w:ilvl="0">
      <w:start w:val="1"/>
      <w:numFmt w:val="decimal"/>
      <w:lvlText w:val="%1."/>
      <w:lvlJc w:val="left"/>
      <w:pPr>
        <w:tabs>
          <w:tab w:val="num" w:pos="360"/>
        </w:tabs>
        <w:ind w:left="360" w:hanging="360"/>
      </w:pPr>
      <w:rPr>
        <w:rFonts w:cs="Times New Roman"/>
        <w:b w:val="0"/>
        <w:i w:val="0"/>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70915C1"/>
    <w:multiLevelType w:val="hybridMultilevel"/>
    <w:tmpl w:val="A0F098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A43445"/>
    <w:multiLevelType w:val="singleLevel"/>
    <w:tmpl w:val="5858A252"/>
    <w:lvl w:ilvl="0">
      <w:start w:val="2"/>
      <w:numFmt w:val="decimal"/>
      <w:lvlText w:val="%1."/>
      <w:legacy w:legacy="1" w:legacySpace="0" w:legacyIndent="307"/>
      <w:lvlJc w:val="left"/>
      <w:rPr>
        <w:rFonts w:ascii="Times New Roman" w:eastAsia="Arial Unicode MS" w:hAnsi="Times New Roman" w:cs="Times New Roman" w:hint="default"/>
      </w:rPr>
    </w:lvl>
  </w:abstractNum>
  <w:abstractNum w:abstractNumId="31" w15:restartNumberingAfterBreak="0">
    <w:nsid w:val="3CB64A61"/>
    <w:multiLevelType w:val="multilevel"/>
    <w:tmpl w:val="7D60683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0EE1B51"/>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42D4233"/>
    <w:multiLevelType w:val="multilevel"/>
    <w:tmpl w:val="C6B6F09A"/>
    <w:lvl w:ilvl="0">
      <w:start w:val="1"/>
      <w:numFmt w:val="decimal"/>
      <w:lvlText w:val="%1."/>
      <w:lvlJc w:val="left"/>
      <w:pPr>
        <w:tabs>
          <w:tab w:val="num" w:pos="360"/>
        </w:tabs>
        <w:ind w:left="360" w:hanging="360"/>
      </w:pPr>
      <w:rPr>
        <w:rFonts w:cs="Times New Roman"/>
        <w:b w:val="0"/>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44C6574"/>
    <w:multiLevelType w:val="singleLevel"/>
    <w:tmpl w:val="F2E4DDCE"/>
    <w:lvl w:ilvl="0">
      <w:start w:val="1"/>
      <w:numFmt w:val="decimal"/>
      <w:lvlText w:val="%1."/>
      <w:lvlJc w:val="left"/>
      <w:pPr>
        <w:tabs>
          <w:tab w:val="num" w:pos="0"/>
        </w:tabs>
        <w:ind w:left="360" w:hanging="360"/>
      </w:pPr>
      <w:rPr>
        <w:rFonts w:ascii="Times New Roman" w:hAnsi="Times New Roman" w:cs="Times New Roman" w:hint="default"/>
        <w:color w:val="auto"/>
        <w:sz w:val="24"/>
        <w:szCs w:val="24"/>
      </w:rPr>
    </w:lvl>
  </w:abstractNum>
  <w:abstractNum w:abstractNumId="35" w15:restartNumberingAfterBreak="0">
    <w:nsid w:val="45E34F6B"/>
    <w:multiLevelType w:val="hybridMultilevel"/>
    <w:tmpl w:val="2E6688A2"/>
    <w:lvl w:ilvl="0" w:tplc="FFFACCA8">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72C285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7E2681C"/>
    <w:multiLevelType w:val="hybridMultilevel"/>
    <w:tmpl w:val="116E0844"/>
    <w:lvl w:ilvl="0" w:tplc="FCE4421C">
      <w:start w:val="13"/>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CF7179"/>
    <w:multiLevelType w:val="multilevel"/>
    <w:tmpl w:val="683068CE"/>
    <w:lvl w:ilvl="0">
      <w:start w:val="1"/>
      <w:numFmt w:val="decimal"/>
      <w:lvlText w:val="%1."/>
      <w:lvlJc w:val="left"/>
      <w:pPr>
        <w:ind w:left="360" w:hanging="360"/>
      </w:pPr>
      <w:rPr>
        <w:rFonts w:hint="default"/>
        <w:color w:val="auto"/>
      </w:rPr>
    </w:lvl>
    <w:lvl w:ilvl="1">
      <w:start w:val="1"/>
      <w:numFmt w:val="decimal"/>
      <w:lvlText w:val="%2)"/>
      <w:lvlJc w:val="left"/>
      <w:pPr>
        <w:ind w:left="350" w:hanging="36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1296" w:hanging="108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304" w:hanging="1800"/>
      </w:pPr>
      <w:rPr>
        <w:rFonts w:hint="default"/>
      </w:rPr>
    </w:lvl>
    <w:lvl w:ilvl="8">
      <w:start w:val="1"/>
      <w:numFmt w:val="decimal"/>
      <w:isLgl/>
      <w:lvlText w:val="%1.%2.%3.%4.%5.%6.%7.%8.%9"/>
      <w:lvlJc w:val="left"/>
      <w:pPr>
        <w:ind w:left="2376" w:hanging="1800"/>
      </w:pPr>
      <w:rPr>
        <w:rFonts w:hint="default"/>
      </w:rPr>
    </w:lvl>
  </w:abstractNum>
  <w:abstractNum w:abstractNumId="39" w15:restartNumberingAfterBreak="0">
    <w:nsid w:val="48EB1A80"/>
    <w:multiLevelType w:val="hybridMultilevel"/>
    <w:tmpl w:val="BD8E75A8"/>
    <w:lvl w:ilvl="0" w:tplc="04150003">
      <w:start w:val="1"/>
      <w:numFmt w:val="bullet"/>
      <w:lvlText w:val="o"/>
      <w:lvlJc w:val="left"/>
      <w:pPr>
        <w:ind w:left="777" w:hanging="360"/>
      </w:pPr>
      <w:rPr>
        <w:rFonts w:ascii="Courier New" w:hAnsi="Courier New" w:cs="Courier New"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0" w15:restartNumberingAfterBreak="0">
    <w:nsid w:val="4B2C1F6D"/>
    <w:multiLevelType w:val="hybridMultilevel"/>
    <w:tmpl w:val="9A1A5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801737"/>
    <w:multiLevelType w:val="hybridMultilevel"/>
    <w:tmpl w:val="0094831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CEA7D2E"/>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1A20C90"/>
    <w:multiLevelType w:val="hybridMultilevel"/>
    <w:tmpl w:val="101AF614"/>
    <w:lvl w:ilvl="0" w:tplc="04150011">
      <w:start w:val="1"/>
      <w:numFmt w:val="decimal"/>
      <w:lvlText w:val="%1)"/>
      <w:lvlJc w:val="left"/>
      <w:pPr>
        <w:ind w:left="720" w:hanging="360"/>
      </w:pPr>
    </w:lvl>
    <w:lvl w:ilvl="1" w:tplc="E522D6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5731CD"/>
    <w:multiLevelType w:val="hybridMultilevel"/>
    <w:tmpl w:val="A85A10A6"/>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5" w15:restartNumberingAfterBreak="0">
    <w:nsid w:val="55C53901"/>
    <w:multiLevelType w:val="hybridMultilevel"/>
    <w:tmpl w:val="270E8E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341DF6"/>
    <w:multiLevelType w:val="multilevel"/>
    <w:tmpl w:val="DE3C3FB4"/>
    <w:lvl w:ilvl="0">
      <w:start w:val="1"/>
      <w:numFmt w:val="decimal"/>
      <w:lvlText w:val="%1."/>
      <w:lvlJc w:val="left"/>
      <w:pPr>
        <w:tabs>
          <w:tab w:val="num" w:pos="360"/>
        </w:tabs>
        <w:ind w:left="360" w:hanging="360"/>
      </w:pPr>
      <w:rPr>
        <w:rFonts w:cs="Times New Roman" w:hint="default"/>
        <w:strike w:val="0"/>
      </w:rPr>
    </w:lvl>
    <w:lvl w:ilvl="1">
      <w:start w:val="1"/>
      <w:numFmt w:val="lowerLetter"/>
      <w:lvlText w:val="%2)"/>
      <w:lvlJc w:val="left"/>
      <w:pPr>
        <w:tabs>
          <w:tab w:val="num" w:pos="927"/>
        </w:tabs>
        <w:ind w:left="927" w:hanging="360"/>
      </w:pPr>
      <w:rPr>
        <w:rFonts w:cs="Times New Roman" w:hint="default"/>
        <w:b w:val="0"/>
        <w:caps w:val="0"/>
        <w:vanish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5C77013B"/>
    <w:multiLevelType w:val="hybridMultilevel"/>
    <w:tmpl w:val="00948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E2322DE"/>
    <w:multiLevelType w:val="hybridMultilevel"/>
    <w:tmpl w:val="B5AE70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517875"/>
    <w:multiLevelType w:val="hybridMultilevel"/>
    <w:tmpl w:val="F59868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F533590"/>
    <w:multiLevelType w:val="multilevel"/>
    <w:tmpl w:val="A7EEC1B2"/>
    <w:lvl w:ilvl="0">
      <w:start w:val="1"/>
      <w:numFmt w:val="decimal"/>
      <w:lvlText w:val="%1."/>
      <w:lvlJc w:val="left"/>
      <w:pPr>
        <w:tabs>
          <w:tab w:val="num" w:pos="360"/>
        </w:tabs>
        <w:ind w:left="360" w:hanging="360"/>
      </w:pPr>
      <w:rPr>
        <w:rFonts w:ascii="Times New Roman" w:eastAsia="Times New Roman" w:hAnsi="Times New Roman" w:cs="Times New Roman"/>
        <w:b w:val="0"/>
        <w:bCs w:val="0"/>
        <w:strike w:val="0"/>
        <w:sz w:val="24"/>
        <w:szCs w:val="24"/>
      </w:rPr>
    </w:lvl>
    <w:lvl w:ilvl="1">
      <w:start w:val="1"/>
      <w:numFmt w:val="lowerLetter"/>
      <w:lvlText w:val="%2."/>
      <w:lvlJc w:val="left"/>
      <w:pPr>
        <w:tabs>
          <w:tab w:val="num" w:pos="1080"/>
        </w:tabs>
        <w:ind w:left="1080" w:hanging="360"/>
      </w:pPr>
      <w:rPr>
        <w:rFonts w:cs="Times New Roman"/>
        <w:b w:val="0"/>
        <w:bCs w:val="0"/>
        <w:sz w:val="24"/>
        <w:szCs w:val="24"/>
      </w:rPr>
    </w:lvl>
    <w:lvl w:ilvl="2">
      <w:start w:val="1"/>
      <w:numFmt w:val="lowerLetter"/>
      <w:lvlText w:val="%3)"/>
      <w:lvlJc w:val="left"/>
      <w:pPr>
        <w:tabs>
          <w:tab w:val="num" w:pos="1980"/>
        </w:tabs>
        <w:ind w:left="1980" w:hanging="360"/>
      </w:pPr>
      <w:rPr>
        <w:rFonts w:cs="Times New Roman" w:hint="default"/>
      </w:rPr>
    </w:lvl>
    <w:lvl w:ilvl="3">
      <w:start w:val="1"/>
      <w:numFmt w:val="decimal"/>
      <w:lvlText w:val="%4."/>
      <w:lvlJc w:val="left"/>
      <w:pPr>
        <w:tabs>
          <w:tab w:val="num" w:pos="2520"/>
        </w:tabs>
        <w:ind w:left="2520" w:hanging="360"/>
      </w:pPr>
      <w:rPr>
        <w:rFonts w:cs="Times New Roman"/>
        <w:b w:val="0"/>
        <w:bCs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1" w15:restartNumberingAfterBreak="0">
    <w:nsid w:val="60641A0A"/>
    <w:multiLevelType w:val="hybridMultilevel"/>
    <w:tmpl w:val="35F8FDA2"/>
    <w:lvl w:ilvl="0" w:tplc="973451B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62440678"/>
    <w:multiLevelType w:val="hybridMultilevel"/>
    <w:tmpl w:val="ADD08D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29948A6"/>
    <w:multiLevelType w:val="hybridMultilevel"/>
    <w:tmpl w:val="FF8E767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5FE1D0D"/>
    <w:multiLevelType w:val="multilevel"/>
    <w:tmpl w:val="8364117E"/>
    <w:lvl w:ilvl="0">
      <w:start w:val="1"/>
      <w:numFmt w:val="decimal"/>
      <w:lvlText w:val="%1."/>
      <w:lvlJc w:val="left"/>
      <w:pPr>
        <w:ind w:left="502"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FA85223"/>
    <w:multiLevelType w:val="hybridMultilevel"/>
    <w:tmpl w:val="9BE2D762"/>
    <w:lvl w:ilvl="0" w:tplc="901AAB4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15:restartNumberingAfterBreak="0">
    <w:nsid w:val="70D01F74"/>
    <w:multiLevelType w:val="hybridMultilevel"/>
    <w:tmpl w:val="9C2243EE"/>
    <w:lvl w:ilvl="0" w:tplc="03AACCF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9087CD9"/>
    <w:multiLevelType w:val="hybridMultilevel"/>
    <w:tmpl w:val="E8D48E0C"/>
    <w:lvl w:ilvl="0" w:tplc="33DAAE00">
      <w:start w:val="1"/>
      <w:numFmt w:val="lowerLetter"/>
      <w:lvlText w:val="%1)"/>
      <w:lvlJc w:val="left"/>
      <w:pPr>
        <w:ind w:left="1068" w:hanging="360"/>
      </w:pPr>
      <w:rPr>
        <w:rFonts w:hint="default"/>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79771B93"/>
    <w:multiLevelType w:val="hybridMultilevel"/>
    <w:tmpl w:val="0E2028CA"/>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0" w15:restartNumberingAfterBreak="0">
    <w:nsid w:val="7B5707E8"/>
    <w:multiLevelType w:val="hybridMultilevel"/>
    <w:tmpl w:val="58D076A8"/>
    <w:lvl w:ilvl="0" w:tplc="73169B36">
      <w:start w:val="1"/>
      <w:numFmt w:val="decimal"/>
      <w:lvlText w:val="%1."/>
      <w:lvlJc w:val="left"/>
      <w:pPr>
        <w:tabs>
          <w:tab w:val="num" w:pos="720"/>
        </w:tabs>
        <w:ind w:left="720" w:hanging="360"/>
      </w:pPr>
      <w:rPr>
        <w:rFonts w:ascii="Times New Roman" w:hAnsi="Times New Roman" w:cs="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652A6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CB15718"/>
    <w:multiLevelType w:val="hybridMultilevel"/>
    <w:tmpl w:val="1E2250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EC361C4"/>
    <w:multiLevelType w:val="hybridMultilevel"/>
    <w:tmpl w:val="D2FC9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9127419">
    <w:abstractNumId w:val="7"/>
  </w:num>
  <w:num w:numId="2" w16cid:durableId="383679820">
    <w:abstractNumId w:val="63"/>
  </w:num>
  <w:num w:numId="3" w16cid:durableId="465004415">
    <w:abstractNumId w:val="39"/>
  </w:num>
  <w:num w:numId="4" w16cid:durableId="895437213">
    <w:abstractNumId w:val="15"/>
  </w:num>
  <w:num w:numId="5" w16cid:durableId="1824153470">
    <w:abstractNumId w:val="10"/>
  </w:num>
  <w:num w:numId="6" w16cid:durableId="1772821288">
    <w:abstractNumId w:val="55"/>
  </w:num>
  <w:num w:numId="7" w16cid:durableId="856622237">
    <w:abstractNumId w:val="31"/>
  </w:num>
  <w:num w:numId="8" w16cid:durableId="904148875">
    <w:abstractNumId w:val="50"/>
  </w:num>
  <w:num w:numId="9" w16cid:durableId="723218084">
    <w:abstractNumId w:val="56"/>
  </w:num>
  <w:num w:numId="10" w16cid:durableId="1230848194">
    <w:abstractNumId w:val="30"/>
  </w:num>
  <w:num w:numId="11" w16cid:durableId="1613004586">
    <w:abstractNumId w:val="43"/>
  </w:num>
  <w:num w:numId="12" w16cid:durableId="1016538065">
    <w:abstractNumId w:val="22"/>
  </w:num>
  <w:num w:numId="13" w16cid:durableId="97262963">
    <w:abstractNumId w:val="18"/>
  </w:num>
  <w:num w:numId="14" w16cid:durableId="631178846">
    <w:abstractNumId w:val="9"/>
  </w:num>
  <w:num w:numId="15" w16cid:durableId="1354846132">
    <w:abstractNumId w:val="59"/>
  </w:num>
  <w:num w:numId="16" w16cid:durableId="557476379">
    <w:abstractNumId w:val="20"/>
  </w:num>
  <w:num w:numId="17" w16cid:durableId="595213758">
    <w:abstractNumId w:val="44"/>
  </w:num>
  <w:num w:numId="18" w16cid:durableId="1348292159">
    <w:abstractNumId w:val="58"/>
  </w:num>
  <w:num w:numId="19" w16cid:durableId="389958633">
    <w:abstractNumId w:val="40"/>
  </w:num>
  <w:num w:numId="20" w16cid:durableId="869613679">
    <w:abstractNumId w:val="48"/>
  </w:num>
  <w:num w:numId="21" w16cid:durableId="1698653687">
    <w:abstractNumId w:val="27"/>
  </w:num>
  <w:num w:numId="22" w16cid:durableId="1553423721">
    <w:abstractNumId w:val="57"/>
  </w:num>
  <w:num w:numId="23" w16cid:durableId="1626544044">
    <w:abstractNumId w:val="34"/>
    <w:lvlOverride w:ilvl="0">
      <w:startOverride w:val="1"/>
    </w:lvlOverride>
  </w:num>
  <w:num w:numId="24" w16cid:durableId="1269654606">
    <w:abstractNumId w:val="19"/>
  </w:num>
  <w:num w:numId="25" w16cid:durableId="306323331">
    <w:abstractNumId w:val="60"/>
  </w:num>
  <w:num w:numId="26" w16cid:durableId="254635735">
    <w:abstractNumId w:val="38"/>
  </w:num>
  <w:num w:numId="27" w16cid:durableId="210652230">
    <w:abstractNumId w:val="35"/>
  </w:num>
  <w:num w:numId="28" w16cid:durableId="1957904597">
    <w:abstractNumId w:val="46"/>
  </w:num>
  <w:num w:numId="29" w16cid:durableId="34233841">
    <w:abstractNumId w:val="33"/>
  </w:num>
  <w:num w:numId="30" w16cid:durableId="20223130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1057451">
    <w:abstractNumId w:val="29"/>
  </w:num>
  <w:num w:numId="32" w16cid:durableId="17705379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53418399">
    <w:abstractNumId w:val="24"/>
  </w:num>
  <w:num w:numId="34" w16cid:durableId="370037472">
    <w:abstractNumId w:val="32"/>
  </w:num>
  <w:num w:numId="35" w16cid:durableId="656687228">
    <w:abstractNumId w:val="47"/>
  </w:num>
  <w:num w:numId="36" w16cid:durableId="703290759">
    <w:abstractNumId w:val="23"/>
  </w:num>
  <w:num w:numId="37" w16cid:durableId="622736212">
    <w:abstractNumId w:val="36"/>
  </w:num>
  <w:num w:numId="38" w16cid:durableId="1280261715">
    <w:abstractNumId w:val="41"/>
  </w:num>
  <w:num w:numId="39" w16cid:durableId="2116754735">
    <w:abstractNumId w:val="61"/>
  </w:num>
  <w:num w:numId="40" w16cid:durableId="577709122">
    <w:abstractNumId w:val="42"/>
  </w:num>
  <w:num w:numId="41" w16cid:durableId="64649387">
    <w:abstractNumId w:val="14"/>
  </w:num>
  <w:num w:numId="42" w16cid:durableId="2004770088">
    <w:abstractNumId w:val="54"/>
  </w:num>
  <w:num w:numId="43" w16cid:durableId="747851970">
    <w:abstractNumId w:val="12"/>
  </w:num>
  <w:num w:numId="44" w16cid:durableId="56513091">
    <w:abstractNumId w:val="51"/>
  </w:num>
  <w:num w:numId="45" w16cid:durableId="1446576166">
    <w:abstractNumId w:val="17"/>
  </w:num>
  <w:num w:numId="46" w16cid:durableId="1453016818">
    <w:abstractNumId w:val="16"/>
  </w:num>
  <w:num w:numId="47" w16cid:durableId="357852396">
    <w:abstractNumId w:val="13"/>
  </w:num>
  <w:num w:numId="48" w16cid:durableId="1039597681">
    <w:abstractNumId w:val="11"/>
  </w:num>
  <w:num w:numId="49" w16cid:durableId="336226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1267687">
    <w:abstractNumId w:val="37"/>
  </w:num>
  <w:num w:numId="51" w16cid:durableId="19038319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65117055">
    <w:abstractNumId w:val="62"/>
  </w:num>
  <w:num w:numId="53" w16cid:durableId="511651396">
    <w:abstractNumId w:val="6"/>
  </w:num>
  <w:num w:numId="54" w16cid:durableId="1474785495">
    <w:abstractNumId w:val="52"/>
  </w:num>
  <w:num w:numId="55" w16cid:durableId="568074918">
    <w:abstractNumId w:val="45"/>
  </w:num>
  <w:num w:numId="56" w16cid:durableId="613176973">
    <w:abstractNumId w:val="26"/>
  </w:num>
  <w:num w:numId="57" w16cid:durableId="329136888">
    <w:abstractNumId w:val="8"/>
  </w:num>
  <w:num w:numId="58" w16cid:durableId="793670625">
    <w:abstractNumId w:val="4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3D8"/>
    <w:rsid w:val="00023140"/>
    <w:rsid w:val="000277DC"/>
    <w:rsid w:val="000326E0"/>
    <w:rsid w:val="00033689"/>
    <w:rsid w:val="00047EA3"/>
    <w:rsid w:val="00071EF5"/>
    <w:rsid w:val="000769AD"/>
    <w:rsid w:val="00077410"/>
    <w:rsid w:val="0008363F"/>
    <w:rsid w:val="000836BD"/>
    <w:rsid w:val="000A2334"/>
    <w:rsid w:val="000A6C84"/>
    <w:rsid w:val="000C1B32"/>
    <w:rsid w:val="000E03E4"/>
    <w:rsid w:val="000E3229"/>
    <w:rsid w:val="000E6A70"/>
    <w:rsid w:val="00122964"/>
    <w:rsid w:val="001503FF"/>
    <w:rsid w:val="00183BCC"/>
    <w:rsid w:val="00184C72"/>
    <w:rsid w:val="00185896"/>
    <w:rsid w:val="00195A96"/>
    <w:rsid w:val="001B6ABF"/>
    <w:rsid w:val="001E5F03"/>
    <w:rsid w:val="002026B0"/>
    <w:rsid w:val="00206135"/>
    <w:rsid w:val="002205F2"/>
    <w:rsid w:val="0022174C"/>
    <w:rsid w:val="00221EBF"/>
    <w:rsid w:val="00235A45"/>
    <w:rsid w:val="00240F86"/>
    <w:rsid w:val="002446A0"/>
    <w:rsid w:val="002470B5"/>
    <w:rsid w:val="00247DC6"/>
    <w:rsid w:val="00252C8C"/>
    <w:rsid w:val="0025487F"/>
    <w:rsid w:val="00273900"/>
    <w:rsid w:val="00276B85"/>
    <w:rsid w:val="002773AC"/>
    <w:rsid w:val="0027787E"/>
    <w:rsid w:val="00283549"/>
    <w:rsid w:val="00284013"/>
    <w:rsid w:val="00286449"/>
    <w:rsid w:val="00286E02"/>
    <w:rsid w:val="002A7CA2"/>
    <w:rsid w:val="002B1478"/>
    <w:rsid w:val="002B2D0B"/>
    <w:rsid w:val="002D1246"/>
    <w:rsid w:val="002E0AB2"/>
    <w:rsid w:val="002F1108"/>
    <w:rsid w:val="002F60F3"/>
    <w:rsid w:val="00305208"/>
    <w:rsid w:val="00310239"/>
    <w:rsid w:val="00310F8F"/>
    <w:rsid w:val="0031275B"/>
    <w:rsid w:val="00313153"/>
    <w:rsid w:val="00324D52"/>
    <w:rsid w:val="00325795"/>
    <w:rsid w:val="0033681B"/>
    <w:rsid w:val="00345AA4"/>
    <w:rsid w:val="003547A3"/>
    <w:rsid w:val="00356FE5"/>
    <w:rsid w:val="003728E6"/>
    <w:rsid w:val="00373066"/>
    <w:rsid w:val="003739AC"/>
    <w:rsid w:val="00373EB6"/>
    <w:rsid w:val="00377700"/>
    <w:rsid w:val="00380F92"/>
    <w:rsid w:val="003856CB"/>
    <w:rsid w:val="0039030F"/>
    <w:rsid w:val="003B4AE8"/>
    <w:rsid w:val="003B5C70"/>
    <w:rsid w:val="003C3744"/>
    <w:rsid w:val="003C6ADA"/>
    <w:rsid w:val="003D113C"/>
    <w:rsid w:val="003D1DB6"/>
    <w:rsid w:val="003D253B"/>
    <w:rsid w:val="003E1A92"/>
    <w:rsid w:val="003E2AE0"/>
    <w:rsid w:val="003E3363"/>
    <w:rsid w:val="003E4BA9"/>
    <w:rsid w:val="003F0445"/>
    <w:rsid w:val="00470546"/>
    <w:rsid w:val="00476CDD"/>
    <w:rsid w:val="00491C82"/>
    <w:rsid w:val="004B7427"/>
    <w:rsid w:val="004C5B9A"/>
    <w:rsid w:val="00502C44"/>
    <w:rsid w:val="00505BFE"/>
    <w:rsid w:val="00507918"/>
    <w:rsid w:val="00510873"/>
    <w:rsid w:val="00511C22"/>
    <w:rsid w:val="005121F4"/>
    <w:rsid w:val="005142D3"/>
    <w:rsid w:val="00527B52"/>
    <w:rsid w:val="00527FCE"/>
    <w:rsid w:val="00536484"/>
    <w:rsid w:val="00543DE8"/>
    <w:rsid w:val="00551141"/>
    <w:rsid w:val="0056339B"/>
    <w:rsid w:val="00565AED"/>
    <w:rsid w:val="005665D0"/>
    <w:rsid w:val="0056717D"/>
    <w:rsid w:val="00573F0E"/>
    <w:rsid w:val="005814BD"/>
    <w:rsid w:val="005A33E6"/>
    <w:rsid w:val="005A7E61"/>
    <w:rsid w:val="005D1020"/>
    <w:rsid w:val="005D35CB"/>
    <w:rsid w:val="005D4609"/>
    <w:rsid w:val="005D4B77"/>
    <w:rsid w:val="005F1F0E"/>
    <w:rsid w:val="005F3A59"/>
    <w:rsid w:val="00614F5C"/>
    <w:rsid w:val="0061658B"/>
    <w:rsid w:val="00631339"/>
    <w:rsid w:val="006364CA"/>
    <w:rsid w:val="00636B12"/>
    <w:rsid w:val="0064226F"/>
    <w:rsid w:val="00652F9B"/>
    <w:rsid w:val="00656698"/>
    <w:rsid w:val="00674CD3"/>
    <w:rsid w:val="00675ABC"/>
    <w:rsid w:val="006920FA"/>
    <w:rsid w:val="00692CB3"/>
    <w:rsid w:val="006A2949"/>
    <w:rsid w:val="006A5C8B"/>
    <w:rsid w:val="006B2AFD"/>
    <w:rsid w:val="006B6890"/>
    <w:rsid w:val="006D086F"/>
    <w:rsid w:val="006D5D37"/>
    <w:rsid w:val="006E16C3"/>
    <w:rsid w:val="00737C09"/>
    <w:rsid w:val="00742CD0"/>
    <w:rsid w:val="0077571D"/>
    <w:rsid w:val="00776481"/>
    <w:rsid w:val="00776658"/>
    <w:rsid w:val="00777772"/>
    <w:rsid w:val="0078415F"/>
    <w:rsid w:val="00784AEE"/>
    <w:rsid w:val="007852FC"/>
    <w:rsid w:val="007A7B75"/>
    <w:rsid w:val="007B46FE"/>
    <w:rsid w:val="007E4E5B"/>
    <w:rsid w:val="0080349E"/>
    <w:rsid w:val="00805D29"/>
    <w:rsid w:val="00862F01"/>
    <w:rsid w:val="00870E4B"/>
    <w:rsid w:val="008857E3"/>
    <w:rsid w:val="00885A78"/>
    <w:rsid w:val="008958DC"/>
    <w:rsid w:val="008D307A"/>
    <w:rsid w:val="008E6002"/>
    <w:rsid w:val="008E708D"/>
    <w:rsid w:val="009023D0"/>
    <w:rsid w:val="00911C2F"/>
    <w:rsid w:val="0091384B"/>
    <w:rsid w:val="00930395"/>
    <w:rsid w:val="009367E0"/>
    <w:rsid w:val="00937E38"/>
    <w:rsid w:val="00942B26"/>
    <w:rsid w:val="009756CA"/>
    <w:rsid w:val="0098569B"/>
    <w:rsid w:val="0099081A"/>
    <w:rsid w:val="00993527"/>
    <w:rsid w:val="009A783B"/>
    <w:rsid w:val="009C1E51"/>
    <w:rsid w:val="009C5291"/>
    <w:rsid w:val="009C6996"/>
    <w:rsid w:val="009D2C9B"/>
    <w:rsid w:val="009D491F"/>
    <w:rsid w:val="009E1749"/>
    <w:rsid w:val="009E48CC"/>
    <w:rsid w:val="009F5164"/>
    <w:rsid w:val="009F7AD9"/>
    <w:rsid w:val="00A00529"/>
    <w:rsid w:val="00A060F2"/>
    <w:rsid w:val="00A30B23"/>
    <w:rsid w:val="00A42867"/>
    <w:rsid w:val="00A60121"/>
    <w:rsid w:val="00A65942"/>
    <w:rsid w:val="00A700D1"/>
    <w:rsid w:val="00A910F1"/>
    <w:rsid w:val="00A97E52"/>
    <w:rsid w:val="00AA495C"/>
    <w:rsid w:val="00AC159C"/>
    <w:rsid w:val="00AC29D5"/>
    <w:rsid w:val="00AC753C"/>
    <w:rsid w:val="00AD3EB1"/>
    <w:rsid w:val="00AE7800"/>
    <w:rsid w:val="00AF2E0C"/>
    <w:rsid w:val="00B03660"/>
    <w:rsid w:val="00B17F13"/>
    <w:rsid w:val="00B24880"/>
    <w:rsid w:val="00B37DF6"/>
    <w:rsid w:val="00B41FDC"/>
    <w:rsid w:val="00B548A0"/>
    <w:rsid w:val="00B55793"/>
    <w:rsid w:val="00B56EA1"/>
    <w:rsid w:val="00B624D3"/>
    <w:rsid w:val="00B72543"/>
    <w:rsid w:val="00B93CEB"/>
    <w:rsid w:val="00B94A9A"/>
    <w:rsid w:val="00B96F09"/>
    <w:rsid w:val="00BA0341"/>
    <w:rsid w:val="00BA0D56"/>
    <w:rsid w:val="00BA749A"/>
    <w:rsid w:val="00BD7B49"/>
    <w:rsid w:val="00BE020A"/>
    <w:rsid w:val="00BF1762"/>
    <w:rsid w:val="00BF4C34"/>
    <w:rsid w:val="00C07D01"/>
    <w:rsid w:val="00C1790B"/>
    <w:rsid w:val="00C26427"/>
    <w:rsid w:val="00C563D8"/>
    <w:rsid w:val="00C61EC4"/>
    <w:rsid w:val="00C826EB"/>
    <w:rsid w:val="00C91E09"/>
    <w:rsid w:val="00CA45CD"/>
    <w:rsid w:val="00CD758E"/>
    <w:rsid w:val="00CF02AD"/>
    <w:rsid w:val="00D009D8"/>
    <w:rsid w:val="00D049E6"/>
    <w:rsid w:val="00D226FC"/>
    <w:rsid w:val="00D377F5"/>
    <w:rsid w:val="00D37B13"/>
    <w:rsid w:val="00D41BC6"/>
    <w:rsid w:val="00D52ACF"/>
    <w:rsid w:val="00D57604"/>
    <w:rsid w:val="00D61C29"/>
    <w:rsid w:val="00D742E1"/>
    <w:rsid w:val="00DA161B"/>
    <w:rsid w:val="00DA18E4"/>
    <w:rsid w:val="00DB725C"/>
    <w:rsid w:val="00DD2185"/>
    <w:rsid w:val="00DD30FA"/>
    <w:rsid w:val="00DD61FC"/>
    <w:rsid w:val="00DD748A"/>
    <w:rsid w:val="00DF7E85"/>
    <w:rsid w:val="00E06324"/>
    <w:rsid w:val="00E11118"/>
    <w:rsid w:val="00E314EA"/>
    <w:rsid w:val="00E32C51"/>
    <w:rsid w:val="00E33657"/>
    <w:rsid w:val="00E361BA"/>
    <w:rsid w:val="00E45853"/>
    <w:rsid w:val="00E548D3"/>
    <w:rsid w:val="00E54B51"/>
    <w:rsid w:val="00E54C45"/>
    <w:rsid w:val="00E67164"/>
    <w:rsid w:val="00E92A9F"/>
    <w:rsid w:val="00EA4389"/>
    <w:rsid w:val="00EE38A7"/>
    <w:rsid w:val="00EE423E"/>
    <w:rsid w:val="00EE450E"/>
    <w:rsid w:val="00F032D8"/>
    <w:rsid w:val="00F12163"/>
    <w:rsid w:val="00F21947"/>
    <w:rsid w:val="00F4101C"/>
    <w:rsid w:val="00F50B34"/>
    <w:rsid w:val="00F5254D"/>
    <w:rsid w:val="00F646B6"/>
    <w:rsid w:val="00F66935"/>
    <w:rsid w:val="00F9219D"/>
    <w:rsid w:val="00FA46F2"/>
    <w:rsid w:val="00FB56AA"/>
    <w:rsid w:val="00FB6A8E"/>
    <w:rsid w:val="00FD097F"/>
    <w:rsid w:val="00FD78F5"/>
    <w:rsid w:val="00FE0DD2"/>
    <w:rsid w:val="00FE7228"/>
    <w:rsid w:val="00FF4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60346"/>
  <w15:chartTrackingRefBased/>
  <w15:docId w15:val="{DF901478-29EF-4260-895B-4875B3EA4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3D8"/>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uiPriority w:val="99"/>
    <w:qFormat/>
    <w:rsid w:val="00BF4C34"/>
    <w:pPr>
      <w:keepNext/>
      <w:spacing w:before="240" w:after="60"/>
      <w:outlineLvl w:val="0"/>
    </w:pPr>
    <w:rPr>
      <w:rFonts w:ascii="Calibri Light" w:hAnsi="Calibri Light"/>
      <w:b/>
      <w:bCs/>
      <w:kern w:val="32"/>
      <w:sz w:val="32"/>
      <w:szCs w:val="32"/>
      <w:lang w:eastAsia="ar-SA"/>
    </w:rPr>
  </w:style>
  <w:style w:type="paragraph" w:styleId="Nagwek2">
    <w:name w:val="heading 2"/>
    <w:basedOn w:val="Normalny"/>
    <w:link w:val="Nagwek2Znak"/>
    <w:qFormat/>
    <w:rsid w:val="00BF4C34"/>
    <w:pPr>
      <w:tabs>
        <w:tab w:val="left" w:pos="0"/>
      </w:tabs>
      <w:spacing w:before="280" w:after="280"/>
      <w:ind w:left="576" w:hanging="576"/>
      <w:outlineLvl w:val="1"/>
    </w:pPr>
    <w:rPr>
      <w:b/>
      <w:bCs/>
      <w:sz w:val="36"/>
      <w:szCs w:val="36"/>
      <w:lang w:eastAsia="ar-SA"/>
    </w:rPr>
  </w:style>
  <w:style w:type="paragraph" w:styleId="Nagwek3">
    <w:name w:val="heading 3"/>
    <w:basedOn w:val="Normalny"/>
    <w:link w:val="Nagwek3Znak"/>
    <w:uiPriority w:val="9"/>
    <w:unhideWhenUsed/>
    <w:qFormat/>
    <w:rsid w:val="00BF4C34"/>
    <w:pPr>
      <w:keepNext/>
      <w:keepLines/>
      <w:spacing w:before="200"/>
      <w:outlineLvl w:val="2"/>
    </w:pPr>
    <w:rPr>
      <w:rFonts w:ascii="Calibri Light" w:hAnsi="Calibri Light"/>
      <w:b/>
      <w:bCs/>
      <w:color w:val="4472C4"/>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63D8"/>
    <w:pPr>
      <w:tabs>
        <w:tab w:val="center" w:pos="4536"/>
        <w:tab w:val="right" w:pos="9072"/>
      </w:tabs>
    </w:pPr>
  </w:style>
  <w:style w:type="character" w:customStyle="1" w:styleId="NagwekZnak">
    <w:name w:val="Nagłówek Znak"/>
    <w:basedOn w:val="Domylnaczcionkaakapitu"/>
    <w:link w:val="Nagwek"/>
    <w:uiPriority w:val="99"/>
    <w:qFormat/>
    <w:rsid w:val="00C563D8"/>
    <w:rPr>
      <w:rFonts w:ascii="Times New Roman" w:eastAsia="Times New Roman" w:hAnsi="Times New Roman" w:cs="Times New Roman"/>
      <w:sz w:val="24"/>
      <w:szCs w:val="24"/>
      <w:lang w:eastAsia="zh-CN"/>
    </w:rPr>
  </w:style>
  <w:style w:type="paragraph" w:styleId="Stopka">
    <w:name w:val="footer"/>
    <w:aliases w:val=" Znak"/>
    <w:basedOn w:val="Normalny"/>
    <w:link w:val="StopkaZnak"/>
    <w:uiPriority w:val="99"/>
    <w:unhideWhenUsed/>
    <w:rsid w:val="00C563D8"/>
    <w:pPr>
      <w:tabs>
        <w:tab w:val="center" w:pos="4536"/>
        <w:tab w:val="right" w:pos="9072"/>
      </w:tabs>
    </w:pPr>
  </w:style>
  <w:style w:type="character" w:customStyle="1" w:styleId="StopkaZnak">
    <w:name w:val="Stopka Znak"/>
    <w:aliases w:val=" Znak Znak"/>
    <w:basedOn w:val="Domylnaczcionkaakapitu"/>
    <w:link w:val="Stopka"/>
    <w:uiPriority w:val="99"/>
    <w:qFormat/>
    <w:rsid w:val="00C563D8"/>
    <w:rPr>
      <w:rFonts w:ascii="Times New Roman" w:eastAsia="Times New Roman" w:hAnsi="Times New Roman" w:cs="Times New Roman"/>
      <w:sz w:val="24"/>
      <w:szCs w:val="24"/>
      <w:lang w:eastAsia="zh-CN"/>
    </w:rPr>
  </w:style>
  <w:style w:type="character" w:styleId="Hipercze">
    <w:name w:val="Hyperlink"/>
    <w:basedOn w:val="Domylnaczcionkaakapitu"/>
    <w:uiPriority w:val="99"/>
    <w:unhideWhenUsed/>
    <w:rsid w:val="00C563D8"/>
    <w:rPr>
      <w:color w:val="0563C1" w:themeColor="hyperlink"/>
      <w:u w:val="single"/>
    </w:rPr>
  </w:style>
  <w:style w:type="paragraph" w:styleId="Akapitzlist">
    <w:name w:val="List Paragraph"/>
    <w:aliases w:val="List Paragraph,Akapit z listą BS,L1,Numerowanie,2 heading,A_wyliczenie,K-P_odwolanie,Akapit z listą5,maz_wyliczenie,opis dzialania,CW_Lista,Podsis rysunku,Akapit z listą5CxSpLast,BulletC,Tekst punktowanie,Akapit z listą 1,sw tekst"/>
    <w:basedOn w:val="Normalny"/>
    <w:link w:val="AkapitzlistZnak"/>
    <w:uiPriority w:val="34"/>
    <w:qFormat/>
    <w:rsid w:val="00C563D8"/>
    <w:pPr>
      <w:ind w:left="720"/>
      <w:contextualSpacing/>
    </w:pPr>
  </w:style>
  <w:style w:type="paragraph" w:styleId="Tekstpodstawowy">
    <w:name w:val="Body Text"/>
    <w:basedOn w:val="Normalny"/>
    <w:link w:val="TekstpodstawowyZnak"/>
    <w:rsid w:val="00C563D8"/>
    <w:pPr>
      <w:spacing w:line="360" w:lineRule="auto"/>
    </w:pPr>
    <w:rPr>
      <w:szCs w:val="20"/>
    </w:rPr>
  </w:style>
  <w:style w:type="character" w:customStyle="1" w:styleId="TekstpodstawowyZnak">
    <w:name w:val="Tekst podstawowy Znak"/>
    <w:basedOn w:val="Domylnaczcionkaakapitu"/>
    <w:link w:val="Tekstpodstawowy"/>
    <w:rsid w:val="00C563D8"/>
    <w:rPr>
      <w:rFonts w:ascii="Times New Roman" w:eastAsia="Times New Roman" w:hAnsi="Times New Roman" w:cs="Times New Roman"/>
      <w:sz w:val="24"/>
      <w:szCs w:val="20"/>
      <w:lang w:eastAsia="zh-CN"/>
    </w:rPr>
  </w:style>
  <w:style w:type="paragraph" w:customStyle="1" w:styleId="Default">
    <w:name w:val="Default"/>
    <w:rsid w:val="00C563D8"/>
    <w:pPr>
      <w:suppressAutoHyphens/>
      <w:autoSpaceDE w:val="0"/>
      <w:spacing w:after="0" w:line="240" w:lineRule="auto"/>
    </w:pPr>
    <w:rPr>
      <w:rFonts w:ascii="Arial" w:eastAsia="Times New Roman" w:hAnsi="Arial" w:cs="Arial"/>
      <w:color w:val="000000"/>
      <w:sz w:val="24"/>
      <w:szCs w:val="24"/>
      <w:lang w:eastAsia="zh-CN"/>
    </w:rPr>
  </w:style>
  <w:style w:type="paragraph" w:styleId="Tekstpodstawowywcity2">
    <w:name w:val="Body Text Indent 2"/>
    <w:basedOn w:val="Normalny"/>
    <w:link w:val="Tekstpodstawowywcity2Znak"/>
    <w:uiPriority w:val="99"/>
    <w:unhideWhenUsed/>
    <w:rsid w:val="00C563D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563D8"/>
    <w:rPr>
      <w:rFonts w:ascii="Times New Roman" w:eastAsia="Times New Roman" w:hAnsi="Times New Roman" w:cs="Times New Roman"/>
      <w:sz w:val="24"/>
      <w:szCs w:val="24"/>
      <w:lang w:eastAsia="zh-CN"/>
    </w:rPr>
  </w:style>
  <w:style w:type="character" w:customStyle="1" w:styleId="AkapitzlistZnak">
    <w:name w:val="Akapit z listą Znak"/>
    <w:aliases w:val="List Paragraph Znak,Akapit z listą BS Znak,L1 Znak,Numerowanie Znak,2 heading Znak,A_wyliczenie Znak,K-P_odwolanie Znak,Akapit z listą5 Znak,maz_wyliczenie Znak,opis dzialania Znak,CW_Lista Znak,Podsis rysunku Znak,BulletC Znak"/>
    <w:link w:val="Akapitzlist"/>
    <w:uiPriority w:val="34"/>
    <w:qFormat/>
    <w:rsid w:val="00C563D8"/>
    <w:rPr>
      <w:rFonts w:ascii="Times New Roman" w:eastAsia="Times New Roman" w:hAnsi="Times New Roman" w:cs="Times New Roman"/>
      <w:sz w:val="24"/>
      <w:szCs w:val="24"/>
      <w:lang w:eastAsia="zh-CN"/>
    </w:rPr>
  </w:style>
  <w:style w:type="paragraph" w:customStyle="1" w:styleId="standard">
    <w:name w:val="standard"/>
    <w:basedOn w:val="Normalny"/>
    <w:rsid w:val="00C563D8"/>
    <w:pPr>
      <w:suppressAutoHyphens w:val="0"/>
      <w:spacing w:before="100" w:beforeAutospacing="1" w:after="100" w:afterAutospacing="1"/>
    </w:pPr>
    <w:rPr>
      <w:rFonts w:ascii="Calibri" w:eastAsia="Calibri" w:hAnsi="Calibri" w:cs="Calibri"/>
      <w:sz w:val="22"/>
      <w:szCs w:val="22"/>
      <w:lang w:eastAsia="pl-PL"/>
    </w:rPr>
  </w:style>
  <w:style w:type="character" w:customStyle="1" w:styleId="Nagwek1Znak">
    <w:name w:val="Nagłówek 1 Znak"/>
    <w:basedOn w:val="Domylnaczcionkaakapitu"/>
    <w:link w:val="Nagwek1"/>
    <w:uiPriority w:val="99"/>
    <w:rsid w:val="00BF4C34"/>
    <w:rPr>
      <w:rFonts w:ascii="Calibri Light" w:eastAsia="Times New Roman" w:hAnsi="Calibri Light" w:cs="Times New Roman"/>
      <w:b/>
      <w:bCs/>
      <w:kern w:val="32"/>
      <w:sz w:val="32"/>
      <w:szCs w:val="32"/>
      <w:lang w:eastAsia="ar-SA"/>
    </w:rPr>
  </w:style>
  <w:style w:type="character" w:customStyle="1" w:styleId="Nagwek2Znak">
    <w:name w:val="Nagłówek 2 Znak"/>
    <w:basedOn w:val="Domylnaczcionkaakapitu"/>
    <w:link w:val="Nagwek2"/>
    <w:qFormat/>
    <w:rsid w:val="00BF4C3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uiPriority w:val="9"/>
    <w:qFormat/>
    <w:rsid w:val="00BF4C34"/>
    <w:rPr>
      <w:rFonts w:ascii="Calibri Light" w:eastAsia="Times New Roman" w:hAnsi="Calibri Light" w:cs="Times New Roman"/>
      <w:b/>
      <w:bCs/>
      <w:color w:val="4472C4"/>
      <w:sz w:val="20"/>
      <w:szCs w:val="20"/>
      <w:lang w:eastAsia="ar-SA"/>
    </w:rPr>
  </w:style>
  <w:style w:type="character" w:customStyle="1" w:styleId="WW8Num1z0">
    <w:name w:val="WW8Num1z0"/>
    <w:qFormat/>
    <w:rsid w:val="00BF4C34"/>
    <w:rPr>
      <w:rFonts w:ascii="Times New Roman" w:hAnsi="Times New Roman" w:cs="Times New Roman"/>
      <w:color w:val="00000A"/>
      <w:sz w:val="24"/>
    </w:rPr>
  </w:style>
  <w:style w:type="character" w:customStyle="1" w:styleId="WW8Num1z1">
    <w:name w:val="WW8Num1z1"/>
    <w:qFormat/>
    <w:rsid w:val="00BF4C34"/>
  </w:style>
  <w:style w:type="character" w:customStyle="1" w:styleId="WW8Num1z2">
    <w:name w:val="WW8Num1z2"/>
    <w:qFormat/>
    <w:rsid w:val="00BF4C34"/>
  </w:style>
  <w:style w:type="character" w:customStyle="1" w:styleId="WW8Num1z3">
    <w:name w:val="WW8Num1z3"/>
    <w:qFormat/>
    <w:rsid w:val="00BF4C34"/>
  </w:style>
  <w:style w:type="character" w:customStyle="1" w:styleId="WW8Num1z4">
    <w:name w:val="WW8Num1z4"/>
    <w:qFormat/>
    <w:rsid w:val="00BF4C34"/>
  </w:style>
  <w:style w:type="character" w:customStyle="1" w:styleId="WW8Num1z5">
    <w:name w:val="WW8Num1z5"/>
    <w:qFormat/>
    <w:rsid w:val="00BF4C34"/>
  </w:style>
  <w:style w:type="character" w:customStyle="1" w:styleId="WW8Num1z6">
    <w:name w:val="WW8Num1z6"/>
    <w:qFormat/>
    <w:rsid w:val="00BF4C34"/>
  </w:style>
  <w:style w:type="character" w:customStyle="1" w:styleId="WW8Num1z7">
    <w:name w:val="WW8Num1z7"/>
    <w:qFormat/>
    <w:rsid w:val="00BF4C34"/>
  </w:style>
  <w:style w:type="character" w:customStyle="1" w:styleId="WW8Num1z8">
    <w:name w:val="WW8Num1z8"/>
    <w:qFormat/>
    <w:rsid w:val="00BF4C34"/>
  </w:style>
  <w:style w:type="character" w:customStyle="1" w:styleId="WW8Num2z0">
    <w:name w:val="WW8Num2z0"/>
    <w:qFormat/>
    <w:rsid w:val="00BF4C34"/>
    <w:rPr>
      <w:rFonts w:ascii="Symbol" w:hAnsi="Symbol" w:cs="Symbol"/>
    </w:rPr>
  </w:style>
  <w:style w:type="character" w:customStyle="1" w:styleId="WW8Num2z1">
    <w:name w:val="WW8Num2z1"/>
    <w:qFormat/>
    <w:rsid w:val="00BF4C34"/>
    <w:rPr>
      <w:rFonts w:ascii="Courier New" w:hAnsi="Courier New" w:cs="Courier New"/>
    </w:rPr>
  </w:style>
  <w:style w:type="character" w:customStyle="1" w:styleId="WW8Num2z2">
    <w:name w:val="WW8Num2z2"/>
    <w:qFormat/>
    <w:rsid w:val="00BF4C34"/>
    <w:rPr>
      <w:rFonts w:ascii="Wingdings" w:hAnsi="Wingdings" w:cs="Wingdings"/>
    </w:rPr>
  </w:style>
  <w:style w:type="character" w:customStyle="1" w:styleId="WW8Num2z3">
    <w:name w:val="WW8Num2z3"/>
    <w:qFormat/>
    <w:rsid w:val="00BF4C34"/>
  </w:style>
  <w:style w:type="character" w:customStyle="1" w:styleId="WW8Num2z4">
    <w:name w:val="WW8Num2z4"/>
    <w:qFormat/>
    <w:rsid w:val="00BF4C34"/>
  </w:style>
  <w:style w:type="character" w:customStyle="1" w:styleId="WW8Num2z5">
    <w:name w:val="WW8Num2z5"/>
    <w:qFormat/>
    <w:rsid w:val="00BF4C34"/>
  </w:style>
  <w:style w:type="character" w:customStyle="1" w:styleId="WW8Num2z6">
    <w:name w:val="WW8Num2z6"/>
    <w:qFormat/>
    <w:rsid w:val="00BF4C34"/>
  </w:style>
  <w:style w:type="character" w:customStyle="1" w:styleId="WW8Num2z7">
    <w:name w:val="WW8Num2z7"/>
    <w:qFormat/>
    <w:rsid w:val="00BF4C34"/>
  </w:style>
  <w:style w:type="character" w:customStyle="1" w:styleId="WW8Num2z8">
    <w:name w:val="WW8Num2z8"/>
    <w:qFormat/>
    <w:rsid w:val="00BF4C34"/>
  </w:style>
  <w:style w:type="character" w:customStyle="1" w:styleId="WW8Num3z0">
    <w:name w:val="WW8Num3z0"/>
    <w:qFormat/>
    <w:rsid w:val="00BF4C34"/>
    <w:rPr>
      <w:rFonts w:ascii="Symbol" w:eastAsia="Times New Roman" w:hAnsi="Symbol" w:cs="Times New Roman"/>
    </w:rPr>
  </w:style>
  <w:style w:type="character" w:customStyle="1" w:styleId="WW8Num3z1">
    <w:name w:val="WW8Num3z1"/>
    <w:qFormat/>
    <w:rsid w:val="00BF4C34"/>
    <w:rPr>
      <w:rFonts w:ascii="Courier New" w:hAnsi="Courier New" w:cs="Courier New"/>
    </w:rPr>
  </w:style>
  <w:style w:type="character" w:customStyle="1" w:styleId="WW8Num3z2">
    <w:name w:val="WW8Num3z2"/>
    <w:qFormat/>
    <w:rsid w:val="00BF4C34"/>
    <w:rPr>
      <w:rFonts w:ascii="Wingdings" w:hAnsi="Wingdings" w:cs="Wingdings"/>
    </w:rPr>
  </w:style>
  <w:style w:type="character" w:customStyle="1" w:styleId="WW8Num3z3">
    <w:name w:val="WW8Num3z3"/>
    <w:qFormat/>
    <w:rsid w:val="00BF4C34"/>
    <w:rPr>
      <w:rFonts w:ascii="Symbol" w:hAnsi="Symbol" w:cs="Symbol"/>
    </w:rPr>
  </w:style>
  <w:style w:type="character" w:customStyle="1" w:styleId="WW8Num4z0">
    <w:name w:val="WW8Num4z0"/>
    <w:qFormat/>
    <w:rsid w:val="00BF4C34"/>
    <w:rPr>
      <w:rFonts w:ascii="Symbol" w:eastAsia="Times New Roman" w:hAnsi="Symbol" w:cs="Times New Roman"/>
    </w:rPr>
  </w:style>
  <w:style w:type="character" w:customStyle="1" w:styleId="WW8Num4z1">
    <w:name w:val="WW8Num4z1"/>
    <w:qFormat/>
    <w:rsid w:val="00BF4C34"/>
    <w:rPr>
      <w:rFonts w:ascii="Courier New" w:hAnsi="Courier New" w:cs="Courier New"/>
    </w:rPr>
  </w:style>
  <w:style w:type="character" w:customStyle="1" w:styleId="WW8Num4z2">
    <w:name w:val="WW8Num4z2"/>
    <w:qFormat/>
    <w:rsid w:val="00BF4C34"/>
    <w:rPr>
      <w:rFonts w:ascii="Wingdings" w:hAnsi="Wingdings" w:cs="Wingdings"/>
    </w:rPr>
  </w:style>
  <w:style w:type="character" w:customStyle="1" w:styleId="WW8Num4z3">
    <w:name w:val="WW8Num4z3"/>
    <w:qFormat/>
    <w:rsid w:val="00BF4C34"/>
    <w:rPr>
      <w:rFonts w:ascii="Symbol" w:hAnsi="Symbol" w:cs="Symbol"/>
    </w:rPr>
  </w:style>
  <w:style w:type="character" w:customStyle="1" w:styleId="WW8Num5z0">
    <w:name w:val="WW8Num5z0"/>
    <w:qFormat/>
    <w:rsid w:val="00BF4C34"/>
    <w:rPr>
      <w:rFonts w:ascii="Symbol" w:hAnsi="Symbol" w:cs="Symbol"/>
    </w:rPr>
  </w:style>
  <w:style w:type="character" w:customStyle="1" w:styleId="WW8Num5z1">
    <w:name w:val="WW8Num5z1"/>
    <w:qFormat/>
    <w:rsid w:val="00BF4C34"/>
    <w:rPr>
      <w:rFonts w:ascii="Courier New" w:hAnsi="Courier New" w:cs="Courier New"/>
    </w:rPr>
  </w:style>
  <w:style w:type="character" w:customStyle="1" w:styleId="WW8Num5z2">
    <w:name w:val="WW8Num5z2"/>
    <w:qFormat/>
    <w:rsid w:val="00BF4C34"/>
    <w:rPr>
      <w:rFonts w:ascii="Wingdings" w:hAnsi="Wingdings" w:cs="Wingdings"/>
    </w:rPr>
  </w:style>
  <w:style w:type="character" w:customStyle="1" w:styleId="WW8Num6z0">
    <w:name w:val="WW8Num6z0"/>
    <w:qFormat/>
    <w:rsid w:val="00BF4C34"/>
    <w:rPr>
      <w:rFonts w:ascii="Symbol" w:hAnsi="Symbol" w:cs="Symbol"/>
    </w:rPr>
  </w:style>
  <w:style w:type="character" w:customStyle="1" w:styleId="WW8Num6z1">
    <w:name w:val="WW8Num6z1"/>
    <w:qFormat/>
    <w:rsid w:val="00BF4C34"/>
    <w:rPr>
      <w:rFonts w:ascii="Courier New" w:hAnsi="Courier New" w:cs="Courier New"/>
    </w:rPr>
  </w:style>
  <w:style w:type="character" w:customStyle="1" w:styleId="WW8Num6z2">
    <w:name w:val="WW8Num6z2"/>
    <w:qFormat/>
    <w:rsid w:val="00BF4C34"/>
    <w:rPr>
      <w:rFonts w:ascii="Wingdings" w:hAnsi="Wingdings" w:cs="Wingdings"/>
    </w:rPr>
  </w:style>
  <w:style w:type="character" w:customStyle="1" w:styleId="WW8Num7z0">
    <w:name w:val="WW8Num7z0"/>
    <w:qFormat/>
    <w:rsid w:val="00BF4C34"/>
  </w:style>
  <w:style w:type="character" w:customStyle="1" w:styleId="WW8Num7z1">
    <w:name w:val="WW8Num7z1"/>
    <w:qFormat/>
    <w:rsid w:val="00BF4C34"/>
  </w:style>
  <w:style w:type="character" w:customStyle="1" w:styleId="WW8Num7z2">
    <w:name w:val="WW8Num7z2"/>
    <w:qFormat/>
    <w:rsid w:val="00BF4C34"/>
  </w:style>
  <w:style w:type="character" w:customStyle="1" w:styleId="WW8Num7z3">
    <w:name w:val="WW8Num7z3"/>
    <w:qFormat/>
    <w:rsid w:val="00BF4C34"/>
  </w:style>
  <w:style w:type="character" w:customStyle="1" w:styleId="WW8Num7z4">
    <w:name w:val="WW8Num7z4"/>
    <w:qFormat/>
    <w:rsid w:val="00BF4C34"/>
  </w:style>
  <w:style w:type="character" w:customStyle="1" w:styleId="WW8Num7z5">
    <w:name w:val="WW8Num7z5"/>
    <w:qFormat/>
    <w:rsid w:val="00BF4C34"/>
  </w:style>
  <w:style w:type="character" w:customStyle="1" w:styleId="WW8Num7z6">
    <w:name w:val="WW8Num7z6"/>
    <w:qFormat/>
    <w:rsid w:val="00BF4C34"/>
  </w:style>
  <w:style w:type="character" w:customStyle="1" w:styleId="WW8Num7z7">
    <w:name w:val="WW8Num7z7"/>
    <w:qFormat/>
    <w:rsid w:val="00BF4C34"/>
  </w:style>
  <w:style w:type="character" w:customStyle="1" w:styleId="WW8Num7z8">
    <w:name w:val="WW8Num7z8"/>
    <w:qFormat/>
    <w:rsid w:val="00BF4C34"/>
  </w:style>
  <w:style w:type="character" w:customStyle="1" w:styleId="Domylnaczcionkaakapitu1">
    <w:name w:val="Domyślna czcionka akapitu1"/>
    <w:qFormat/>
    <w:rsid w:val="00BF4C34"/>
  </w:style>
  <w:style w:type="character" w:customStyle="1" w:styleId="czeinternetowe">
    <w:name w:val="Łącze internetowe"/>
    <w:rsid w:val="00BF4C34"/>
    <w:rPr>
      <w:color w:val="0000FF"/>
      <w:u w:val="single"/>
    </w:rPr>
  </w:style>
  <w:style w:type="character" w:customStyle="1" w:styleId="TekstdymkaZnak">
    <w:name w:val="Tekst dymka Znak"/>
    <w:uiPriority w:val="99"/>
    <w:qFormat/>
    <w:rsid w:val="00BF4C34"/>
    <w:rPr>
      <w:rFonts w:ascii="Tahoma" w:eastAsia="Times New Roman" w:hAnsi="Tahoma" w:cs="Tahoma"/>
      <w:sz w:val="16"/>
      <w:szCs w:val="16"/>
    </w:rPr>
  </w:style>
  <w:style w:type="character" w:customStyle="1" w:styleId="bbtext">
    <w:name w:val="bbtext"/>
    <w:basedOn w:val="Domylnaczcionkaakapitu"/>
    <w:qFormat/>
    <w:rsid w:val="00BF4C34"/>
  </w:style>
  <w:style w:type="character" w:styleId="Odwoaniedokomentarza">
    <w:name w:val="annotation reference"/>
    <w:uiPriority w:val="99"/>
    <w:semiHidden/>
    <w:unhideWhenUsed/>
    <w:qFormat/>
    <w:rsid w:val="00BF4C34"/>
    <w:rPr>
      <w:sz w:val="16"/>
      <w:szCs w:val="16"/>
    </w:rPr>
  </w:style>
  <w:style w:type="character" w:customStyle="1" w:styleId="TekstkomentarzaZnak">
    <w:name w:val="Tekst komentarza Znak"/>
    <w:link w:val="Tekstkomentarza"/>
    <w:uiPriority w:val="99"/>
    <w:semiHidden/>
    <w:qFormat/>
    <w:rsid w:val="00BF4C34"/>
    <w:rPr>
      <w:lang w:eastAsia="ar-SA"/>
    </w:rPr>
  </w:style>
  <w:style w:type="character" w:customStyle="1" w:styleId="TematkomentarzaZnak">
    <w:name w:val="Temat komentarza Znak"/>
    <w:link w:val="Tematkomentarza"/>
    <w:uiPriority w:val="99"/>
    <w:semiHidden/>
    <w:qFormat/>
    <w:rsid w:val="00BF4C34"/>
    <w:rPr>
      <w:b/>
      <w:bCs/>
      <w:lang w:eastAsia="ar-SA"/>
    </w:rPr>
  </w:style>
  <w:style w:type="character" w:customStyle="1" w:styleId="ListLabel1">
    <w:name w:val="ListLabel 1"/>
    <w:qFormat/>
    <w:rsid w:val="00BF4C34"/>
    <w:rPr>
      <w:b/>
      <w:sz w:val="24"/>
    </w:rPr>
  </w:style>
  <w:style w:type="character" w:customStyle="1" w:styleId="ListLabel2">
    <w:name w:val="ListLabel 2"/>
    <w:qFormat/>
    <w:rsid w:val="00BF4C34"/>
    <w:rPr>
      <w:b/>
      <w:bCs/>
      <w:strike w:val="0"/>
      <w:dstrike w:val="0"/>
      <w:sz w:val="24"/>
    </w:rPr>
  </w:style>
  <w:style w:type="character" w:customStyle="1" w:styleId="ListLabel3">
    <w:name w:val="ListLabel 3"/>
    <w:qFormat/>
    <w:rsid w:val="00BF4C34"/>
    <w:rPr>
      <w:b/>
      <w:sz w:val="24"/>
    </w:rPr>
  </w:style>
  <w:style w:type="character" w:customStyle="1" w:styleId="ListLabel4">
    <w:name w:val="ListLabel 4"/>
    <w:qFormat/>
    <w:rsid w:val="00BF4C34"/>
    <w:rPr>
      <w:color w:val="00000A"/>
    </w:rPr>
  </w:style>
  <w:style w:type="character" w:customStyle="1" w:styleId="ListLabel5">
    <w:name w:val="ListLabel 5"/>
    <w:qFormat/>
    <w:rsid w:val="00BF4C34"/>
    <w:rPr>
      <w:b/>
      <w:sz w:val="24"/>
    </w:rPr>
  </w:style>
  <w:style w:type="character" w:customStyle="1" w:styleId="ListLabel6">
    <w:name w:val="ListLabel 6"/>
    <w:qFormat/>
    <w:rsid w:val="00BF4C34"/>
    <w:rPr>
      <w:b/>
      <w:sz w:val="24"/>
    </w:rPr>
  </w:style>
  <w:style w:type="character" w:customStyle="1" w:styleId="ListLabel7">
    <w:name w:val="ListLabel 7"/>
    <w:qFormat/>
    <w:rsid w:val="00BF4C34"/>
    <w:rPr>
      <w:b/>
      <w:sz w:val="24"/>
    </w:rPr>
  </w:style>
  <w:style w:type="character" w:customStyle="1" w:styleId="ListLabel8">
    <w:name w:val="ListLabel 8"/>
    <w:qFormat/>
    <w:rsid w:val="00BF4C34"/>
    <w:rPr>
      <w:b/>
      <w:i w:val="0"/>
      <w:sz w:val="24"/>
    </w:rPr>
  </w:style>
  <w:style w:type="character" w:customStyle="1" w:styleId="ListLabel9">
    <w:name w:val="ListLabel 9"/>
    <w:qFormat/>
    <w:rsid w:val="00BF4C34"/>
    <w:rPr>
      <w:rFonts w:cs="Courier New"/>
    </w:rPr>
  </w:style>
  <w:style w:type="character" w:customStyle="1" w:styleId="ListLabel10">
    <w:name w:val="ListLabel 10"/>
    <w:qFormat/>
    <w:rsid w:val="00BF4C34"/>
    <w:rPr>
      <w:rFonts w:cs="Courier New"/>
    </w:rPr>
  </w:style>
  <w:style w:type="character" w:customStyle="1" w:styleId="ListLabel11">
    <w:name w:val="ListLabel 11"/>
    <w:qFormat/>
    <w:rsid w:val="00BF4C34"/>
    <w:rPr>
      <w:rFonts w:cs="Courier New"/>
    </w:rPr>
  </w:style>
  <w:style w:type="character" w:customStyle="1" w:styleId="ListLabel12">
    <w:name w:val="ListLabel 12"/>
    <w:qFormat/>
    <w:rsid w:val="00BF4C34"/>
    <w:rPr>
      <w:rFonts w:cs="Times New Roman"/>
      <w:b w:val="0"/>
      <w:i w:val="0"/>
      <w:sz w:val="24"/>
      <w:szCs w:val="24"/>
    </w:rPr>
  </w:style>
  <w:style w:type="character" w:customStyle="1" w:styleId="ListLabel13">
    <w:name w:val="ListLabel 13"/>
    <w:qFormat/>
    <w:rsid w:val="00BF4C34"/>
    <w:rPr>
      <w:rFonts w:cs="Times New Roman"/>
      <w:b w:val="0"/>
      <w:i w:val="0"/>
      <w:sz w:val="24"/>
      <w:szCs w:val="24"/>
    </w:rPr>
  </w:style>
  <w:style w:type="character" w:customStyle="1" w:styleId="ListLabel14">
    <w:name w:val="ListLabel 14"/>
    <w:qFormat/>
    <w:rsid w:val="00BF4C34"/>
    <w:rPr>
      <w:rFonts w:cs="Times New Roman"/>
      <w:b w:val="0"/>
      <w:i w:val="0"/>
      <w:sz w:val="24"/>
      <w:szCs w:val="24"/>
    </w:rPr>
  </w:style>
  <w:style w:type="character" w:customStyle="1" w:styleId="ListLabel15">
    <w:name w:val="ListLabel 15"/>
    <w:qFormat/>
    <w:rsid w:val="00BF4C34"/>
    <w:rPr>
      <w:rFonts w:cs="Times New Roman"/>
      <w:b w:val="0"/>
      <w:bCs/>
      <w:color w:val="00000A"/>
      <w:sz w:val="24"/>
      <w:szCs w:val="24"/>
    </w:rPr>
  </w:style>
  <w:style w:type="character" w:customStyle="1" w:styleId="ListLabel16">
    <w:name w:val="ListLabel 16"/>
    <w:qFormat/>
    <w:rsid w:val="00BF4C34"/>
    <w:rPr>
      <w:rFonts w:cs="Symbol"/>
    </w:rPr>
  </w:style>
  <w:style w:type="character" w:customStyle="1" w:styleId="ListLabel17">
    <w:name w:val="ListLabel 17"/>
    <w:qFormat/>
    <w:rsid w:val="00BF4C34"/>
    <w:rPr>
      <w:rFonts w:cs="Symbol"/>
    </w:rPr>
  </w:style>
  <w:style w:type="character" w:customStyle="1" w:styleId="ListLabel18">
    <w:name w:val="ListLabel 18"/>
    <w:qFormat/>
    <w:rsid w:val="00BF4C34"/>
    <w:rPr>
      <w:b/>
      <w:i w:val="0"/>
    </w:rPr>
  </w:style>
  <w:style w:type="paragraph" w:styleId="Lista">
    <w:name w:val="List"/>
    <w:basedOn w:val="Tekstpodstawowy"/>
    <w:rsid w:val="00BF4C34"/>
    <w:pPr>
      <w:spacing w:after="120" w:line="240" w:lineRule="auto"/>
    </w:pPr>
    <w:rPr>
      <w:rFonts w:cs="Mangal"/>
      <w:sz w:val="20"/>
      <w:lang w:eastAsia="ar-SA"/>
    </w:rPr>
  </w:style>
  <w:style w:type="paragraph" w:styleId="Legenda">
    <w:name w:val="caption"/>
    <w:basedOn w:val="Normalny"/>
    <w:qFormat/>
    <w:rsid w:val="00BF4C34"/>
    <w:pPr>
      <w:suppressLineNumbers/>
      <w:spacing w:before="120" w:after="120"/>
    </w:pPr>
    <w:rPr>
      <w:rFonts w:cs="Arial"/>
      <w:i/>
      <w:iCs/>
      <w:lang w:eastAsia="ar-SA"/>
    </w:rPr>
  </w:style>
  <w:style w:type="paragraph" w:customStyle="1" w:styleId="Indeks">
    <w:name w:val="Indeks"/>
    <w:basedOn w:val="Normalny"/>
    <w:qFormat/>
    <w:rsid w:val="00BF4C34"/>
    <w:pPr>
      <w:suppressLineNumbers/>
    </w:pPr>
    <w:rPr>
      <w:rFonts w:cs="Mangal"/>
      <w:sz w:val="20"/>
      <w:szCs w:val="20"/>
      <w:lang w:eastAsia="ar-SA"/>
    </w:rPr>
  </w:style>
  <w:style w:type="paragraph" w:customStyle="1" w:styleId="Nagwek10">
    <w:name w:val="Nagłówek1"/>
    <w:basedOn w:val="Normalny"/>
    <w:qFormat/>
    <w:rsid w:val="00BF4C34"/>
    <w:pPr>
      <w:keepNext/>
      <w:spacing w:before="240" w:after="120"/>
    </w:pPr>
    <w:rPr>
      <w:rFonts w:ascii="Arial" w:eastAsia="Microsoft YaHei" w:hAnsi="Arial" w:cs="Mangal"/>
      <w:sz w:val="28"/>
      <w:szCs w:val="28"/>
      <w:lang w:eastAsia="ar-SA"/>
    </w:rPr>
  </w:style>
  <w:style w:type="paragraph" w:customStyle="1" w:styleId="Podpis1">
    <w:name w:val="Podpis1"/>
    <w:basedOn w:val="Normalny"/>
    <w:qFormat/>
    <w:rsid w:val="00BF4C34"/>
    <w:pPr>
      <w:suppressLineNumbers/>
      <w:spacing w:before="120" w:after="120"/>
    </w:pPr>
    <w:rPr>
      <w:rFonts w:cs="Mangal"/>
      <w:i/>
      <w:iCs/>
      <w:lang w:eastAsia="ar-SA"/>
    </w:rPr>
  </w:style>
  <w:style w:type="paragraph" w:styleId="Tekstdymka">
    <w:name w:val="Balloon Text"/>
    <w:basedOn w:val="Normalny"/>
    <w:link w:val="TekstdymkaZnak1"/>
    <w:uiPriority w:val="99"/>
    <w:qFormat/>
    <w:rsid w:val="00BF4C34"/>
    <w:rPr>
      <w:rFonts w:ascii="Tahoma" w:hAnsi="Tahoma" w:cs="Tahoma"/>
      <w:sz w:val="16"/>
      <w:szCs w:val="16"/>
      <w:lang w:eastAsia="ar-SA"/>
    </w:rPr>
  </w:style>
  <w:style w:type="character" w:customStyle="1" w:styleId="TekstdymkaZnak1">
    <w:name w:val="Tekst dymka Znak1"/>
    <w:basedOn w:val="Domylnaczcionkaakapitu"/>
    <w:link w:val="Tekstdymka"/>
    <w:uiPriority w:val="99"/>
    <w:rsid w:val="00BF4C34"/>
    <w:rPr>
      <w:rFonts w:ascii="Tahoma" w:eastAsia="Times New Roman" w:hAnsi="Tahoma" w:cs="Tahoma"/>
      <w:sz w:val="16"/>
      <w:szCs w:val="16"/>
      <w:lang w:eastAsia="ar-SA"/>
    </w:rPr>
  </w:style>
  <w:style w:type="paragraph" w:styleId="NormalnyWeb">
    <w:name w:val="Normal (Web)"/>
    <w:basedOn w:val="Normalny"/>
    <w:qFormat/>
    <w:rsid w:val="00BF4C34"/>
    <w:pPr>
      <w:spacing w:before="280" w:after="280"/>
    </w:pPr>
    <w:rPr>
      <w:lang w:eastAsia="ar-SA"/>
    </w:rPr>
  </w:style>
  <w:style w:type="paragraph" w:customStyle="1" w:styleId="Akapitzlist1">
    <w:name w:val="Akapit z listą1"/>
    <w:basedOn w:val="Normalny"/>
    <w:qFormat/>
    <w:rsid w:val="00BF4C34"/>
    <w:pPr>
      <w:ind w:left="720"/>
    </w:pPr>
    <w:rPr>
      <w:sz w:val="20"/>
      <w:szCs w:val="20"/>
      <w:lang w:eastAsia="ar-SA"/>
    </w:rPr>
  </w:style>
  <w:style w:type="paragraph" w:customStyle="1" w:styleId="Zawartotabeli">
    <w:name w:val="Zawartość tabeli"/>
    <w:basedOn w:val="Normalny"/>
    <w:qFormat/>
    <w:rsid w:val="00BF4C34"/>
    <w:pPr>
      <w:suppressLineNumbers/>
    </w:pPr>
    <w:rPr>
      <w:sz w:val="20"/>
      <w:szCs w:val="20"/>
      <w:lang w:eastAsia="ar-SA"/>
    </w:rPr>
  </w:style>
  <w:style w:type="paragraph" w:customStyle="1" w:styleId="Standard0">
    <w:name w:val="Standard"/>
    <w:qFormat/>
    <w:rsid w:val="00BF4C34"/>
    <w:pPr>
      <w:suppressAutoHyphens/>
      <w:spacing w:after="0" w:line="240" w:lineRule="auto"/>
      <w:textAlignment w:val="baseline"/>
    </w:pPr>
    <w:rPr>
      <w:rFonts w:ascii="Times New Roman" w:eastAsia="Times New Roman" w:hAnsi="Times New Roman" w:cs="Times New Roman"/>
      <w:sz w:val="24"/>
      <w:szCs w:val="24"/>
      <w:lang w:eastAsia="ar-SA"/>
    </w:rPr>
  </w:style>
  <w:style w:type="paragraph" w:customStyle="1" w:styleId="xl23">
    <w:name w:val="xl23"/>
    <w:basedOn w:val="Normalny"/>
    <w:qFormat/>
    <w:rsid w:val="00BF4C34"/>
    <w:pPr>
      <w:suppressAutoHyphens w:val="0"/>
      <w:spacing w:beforeAutospacing="1" w:afterAutospacing="1"/>
    </w:pPr>
    <w:rPr>
      <w:rFonts w:ascii="Arial" w:eastAsia="Arial Unicode MS" w:hAnsi="Arial" w:cs="Arial Unicode MS"/>
      <w:b/>
      <w:bCs/>
      <w:lang w:eastAsia="pl-PL"/>
    </w:rPr>
  </w:style>
  <w:style w:type="paragraph" w:styleId="Tekstblokowy">
    <w:name w:val="Block Text"/>
    <w:basedOn w:val="Normalny"/>
    <w:semiHidden/>
    <w:qFormat/>
    <w:rsid w:val="00BF4C34"/>
    <w:pPr>
      <w:suppressAutoHyphens w:val="0"/>
      <w:ind w:left="1701" w:right="-709" w:hanging="1701"/>
    </w:pPr>
    <w:rPr>
      <w:rFonts w:ascii="Arial" w:hAnsi="Arial"/>
      <w:b/>
      <w:sz w:val="20"/>
      <w:szCs w:val="20"/>
      <w:lang w:eastAsia="pl-PL"/>
    </w:rPr>
  </w:style>
  <w:style w:type="paragraph" w:styleId="Tekstkomentarza">
    <w:name w:val="annotation text"/>
    <w:basedOn w:val="Normalny"/>
    <w:link w:val="TekstkomentarzaZnak"/>
    <w:uiPriority w:val="99"/>
    <w:semiHidden/>
    <w:unhideWhenUsed/>
    <w:qFormat/>
    <w:rsid w:val="00BF4C34"/>
    <w:rPr>
      <w:rFonts w:asciiTheme="minorHAnsi" w:eastAsiaTheme="minorHAnsi" w:hAnsiTheme="minorHAnsi" w:cstheme="minorBidi"/>
      <w:sz w:val="22"/>
      <w:szCs w:val="22"/>
      <w:lang w:eastAsia="ar-SA"/>
    </w:rPr>
  </w:style>
  <w:style w:type="character" w:customStyle="1" w:styleId="TekstkomentarzaZnak1">
    <w:name w:val="Tekst komentarza Znak1"/>
    <w:basedOn w:val="Domylnaczcionkaakapitu"/>
    <w:uiPriority w:val="99"/>
    <w:semiHidden/>
    <w:rsid w:val="00BF4C34"/>
    <w:rPr>
      <w:rFonts w:ascii="Times New Roman" w:eastAsia="Times New Roman" w:hAnsi="Times New Roman" w:cs="Times New Roman"/>
      <w:sz w:val="20"/>
      <w:szCs w:val="20"/>
      <w:lang w:eastAsia="zh-CN"/>
    </w:rPr>
  </w:style>
  <w:style w:type="paragraph" w:styleId="Tematkomentarza">
    <w:name w:val="annotation subject"/>
    <w:basedOn w:val="Tekstkomentarza"/>
    <w:link w:val="TematkomentarzaZnak"/>
    <w:uiPriority w:val="99"/>
    <w:semiHidden/>
    <w:unhideWhenUsed/>
    <w:qFormat/>
    <w:rsid w:val="00BF4C34"/>
    <w:rPr>
      <w:b/>
      <w:bCs/>
    </w:rPr>
  </w:style>
  <w:style w:type="character" w:customStyle="1" w:styleId="TematkomentarzaZnak1">
    <w:name w:val="Temat komentarza Znak1"/>
    <w:basedOn w:val="TekstkomentarzaZnak1"/>
    <w:uiPriority w:val="99"/>
    <w:semiHidden/>
    <w:rsid w:val="00BF4C34"/>
    <w:rPr>
      <w:rFonts w:ascii="Times New Roman" w:eastAsia="Times New Roman" w:hAnsi="Times New Roman" w:cs="Times New Roman"/>
      <w:b/>
      <w:bCs/>
      <w:sz w:val="20"/>
      <w:szCs w:val="20"/>
      <w:lang w:eastAsia="zh-CN"/>
    </w:rPr>
  </w:style>
  <w:style w:type="paragraph" w:customStyle="1" w:styleId="Domylnie">
    <w:name w:val="Domyślnie"/>
    <w:qFormat/>
    <w:rsid w:val="00BF4C34"/>
    <w:pPr>
      <w:suppressAutoHyphens/>
      <w:spacing w:after="200" w:line="276" w:lineRule="auto"/>
    </w:pPr>
    <w:rPr>
      <w:rFonts w:ascii="Calibri" w:eastAsia="SimSun" w:hAnsi="Calibri" w:cs="Calibri"/>
    </w:rPr>
  </w:style>
  <w:style w:type="character" w:styleId="Pogrubienie">
    <w:name w:val="Strong"/>
    <w:uiPriority w:val="22"/>
    <w:qFormat/>
    <w:rsid w:val="00BF4C34"/>
    <w:rPr>
      <w:b/>
      <w:bCs/>
    </w:rPr>
  </w:style>
  <w:style w:type="character" w:customStyle="1" w:styleId="ng-binding">
    <w:name w:val="ng-binding"/>
    <w:basedOn w:val="Domylnaczcionkaakapitu"/>
    <w:rsid w:val="00BF4C34"/>
  </w:style>
  <w:style w:type="character" w:customStyle="1" w:styleId="FontStyle19">
    <w:name w:val="Font Style19"/>
    <w:rsid w:val="00BF4C34"/>
    <w:rPr>
      <w:rFonts w:ascii="Times New Roman" w:hAnsi="Times New Roman" w:cs="Times New Roman" w:hint="default"/>
      <w:b/>
      <w:bCs/>
      <w:color w:val="000000"/>
      <w:sz w:val="22"/>
      <w:szCs w:val="22"/>
    </w:rPr>
  </w:style>
  <w:style w:type="paragraph" w:styleId="Tekstprzypisukocowego">
    <w:name w:val="endnote text"/>
    <w:basedOn w:val="Normalny"/>
    <w:link w:val="TekstprzypisukocowegoZnak"/>
    <w:uiPriority w:val="99"/>
    <w:semiHidden/>
    <w:unhideWhenUsed/>
    <w:rsid w:val="00BF4C34"/>
    <w:rPr>
      <w:sz w:val="20"/>
      <w:szCs w:val="20"/>
      <w:lang w:eastAsia="ar-SA"/>
    </w:rPr>
  </w:style>
  <w:style w:type="character" w:customStyle="1" w:styleId="TekstprzypisukocowegoZnak">
    <w:name w:val="Tekst przypisu końcowego Znak"/>
    <w:basedOn w:val="Domylnaczcionkaakapitu"/>
    <w:link w:val="Tekstprzypisukocowego"/>
    <w:uiPriority w:val="99"/>
    <w:semiHidden/>
    <w:rsid w:val="00BF4C34"/>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BF4C34"/>
    <w:rPr>
      <w:vertAlign w:val="superscript"/>
    </w:rPr>
  </w:style>
  <w:style w:type="table" w:styleId="Tabela-Siatka">
    <w:name w:val="Table Grid"/>
    <w:basedOn w:val="Standardowy"/>
    <w:uiPriority w:val="39"/>
    <w:rsid w:val="00BF4C3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BF4C34"/>
    <w:rPr>
      <w:i/>
      <w:iCs/>
    </w:rPr>
  </w:style>
  <w:style w:type="character" w:styleId="Nierozpoznanawzmianka">
    <w:name w:val="Unresolved Mention"/>
    <w:uiPriority w:val="99"/>
    <w:semiHidden/>
    <w:unhideWhenUsed/>
    <w:rsid w:val="00BF4C34"/>
    <w:rPr>
      <w:color w:val="605E5C"/>
      <w:shd w:val="clear" w:color="auto" w:fill="E1DFDD"/>
    </w:rPr>
  </w:style>
  <w:style w:type="paragraph" w:customStyle="1" w:styleId="paragraph">
    <w:name w:val="paragraph"/>
    <w:basedOn w:val="Normalny"/>
    <w:rsid w:val="00BF4C34"/>
    <w:pPr>
      <w:suppressAutoHyphens w:val="0"/>
      <w:spacing w:before="100" w:beforeAutospacing="1" w:after="100" w:afterAutospacing="1"/>
    </w:pPr>
    <w:rPr>
      <w:lang w:eastAsia="pl-PL"/>
    </w:rPr>
  </w:style>
  <w:style w:type="character" w:customStyle="1" w:styleId="normaltextrun">
    <w:name w:val="normaltextrun"/>
    <w:basedOn w:val="Domylnaczcionkaakapitu"/>
    <w:rsid w:val="00BF4C34"/>
  </w:style>
  <w:style w:type="character" w:customStyle="1" w:styleId="eop">
    <w:name w:val="eop"/>
    <w:basedOn w:val="Domylnaczcionkaakapitu"/>
    <w:rsid w:val="00BF4C34"/>
  </w:style>
  <w:style w:type="character" w:customStyle="1" w:styleId="contextualspellingandgrammarerror">
    <w:name w:val="contextualspellingandgrammarerror"/>
    <w:basedOn w:val="Domylnaczcionkaakapitu"/>
    <w:rsid w:val="00BF4C34"/>
  </w:style>
  <w:style w:type="character" w:customStyle="1" w:styleId="spellingerror">
    <w:name w:val="spellingerror"/>
    <w:basedOn w:val="Domylnaczcionkaakapitu"/>
    <w:rsid w:val="00BF4C34"/>
  </w:style>
  <w:style w:type="paragraph" w:styleId="Tytu">
    <w:name w:val="Title"/>
    <w:basedOn w:val="Normalny"/>
    <w:link w:val="TytuZnak"/>
    <w:uiPriority w:val="99"/>
    <w:qFormat/>
    <w:rsid w:val="00BF4C34"/>
    <w:pPr>
      <w:suppressAutoHyphens w:val="0"/>
      <w:jc w:val="center"/>
    </w:pPr>
    <w:rPr>
      <w:lang w:val="x-none" w:eastAsia="x-none"/>
    </w:rPr>
  </w:style>
  <w:style w:type="character" w:customStyle="1" w:styleId="TytuZnak">
    <w:name w:val="Tytuł Znak"/>
    <w:basedOn w:val="Domylnaczcionkaakapitu"/>
    <w:link w:val="Tytu"/>
    <w:uiPriority w:val="99"/>
    <w:rsid w:val="00BF4C34"/>
    <w:rPr>
      <w:rFonts w:ascii="Times New Roman" w:eastAsia="Times New Roman" w:hAnsi="Times New Roman" w:cs="Times New Roman"/>
      <w:sz w:val="24"/>
      <w:szCs w:val="24"/>
      <w:lang w:val="x-none" w:eastAsia="x-none"/>
    </w:rPr>
  </w:style>
  <w:style w:type="paragraph" w:customStyle="1" w:styleId="Normalny12pt">
    <w:name w:val="Normalny + 12 pt"/>
    <w:aliases w:val="Podkreślenie"/>
    <w:basedOn w:val="Normalny"/>
    <w:uiPriority w:val="99"/>
    <w:rsid w:val="00BF4C34"/>
    <w:rPr>
      <w:u w:val="single"/>
      <w:lang w:eastAsia="en-US"/>
    </w:rPr>
  </w:style>
  <w:style w:type="character" w:customStyle="1" w:styleId="markedcontent">
    <w:name w:val="markedcontent"/>
    <w:basedOn w:val="Domylnaczcionkaakapitu"/>
    <w:rsid w:val="00D57604"/>
  </w:style>
  <w:style w:type="paragraph" w:styleId="Zwykytekst">
    <w:name w:val="Plain Text"/>
    <w:basedOn w:val="Normalny"/>
    <w:link w:val="ZwykytekstZnak"/>
    <w:rsid w:val="00BF1762"/>
    <w:pPr>
      <w:suppressAutoHyphens w:val="0"/>
    </w:pPr>
    <w:rPr>
      <w:rFonts w:ascii="Courier New" w:hAnsi="Courier New" w:cs="Courier New"/>
      <w:sz w:val="20"/>
      <w:szCs w:val="20"/>
      <w:lang w:eastAsia="pl-PL"/>
    </w:rPr>
  </w:style>
  <w:style w:type="character" w:customStyle="1" w:styleId="ZwykytekstZnak">
    <w:name w:val="Zwykły tekst Znak"/>
    <w:basedOn w:val="Domylnaczcionkaakapitu"/>
    <w:link w:val="Zwykytekst"/>
    <w:rsid w:val="00BF1762"/>
    <w:rPr>
      <w:rFonts w:ascii="Courier New" w:eastAsia="Times New Roman" w:hAnsi="Courier New" w:cs="Courier New"/>
      <w:sz w:val="20"/>
      <w:szCs w:val="20"/>
      <w:lang w:eastAsia="pl-PL"/>
    </w:rPr>
  </w:style>
  <w:style w:type="paragraph" w:styleId="Tekstpodstawowy2">
    <w:name w:val="Body Text 2"/>
    <w:basedOn w:val="Normalny"/>
    <w:link w:val="Tekstpodstawowy2Znak"/>
    <w:rsid w:val="00BF1762"/>
    <w:pPr>
      <w:suppressAutoHyphens w:val="0"/>
      <w:spacing w:after="120" w:line="480" w:lineRule="auto"/>
    </w:pPr>
    <w:rPr>
      <w:rFonts w:ascii="Arial" w:hAnsi="Arial"/>
      <w:sz w:val="22"/>
      <w:lang w:eastAsia="pl-PL"/>
    </w:rPr>
  </w:style>
  <w:style w:type="character" w:customStyle="1" w:styleId="Tekstpodstawowy2Znak">
    <w:name w:val="Tekst podstawowy 2 Znak"/>
    <w:basedOn w:val="Domylnaczcionkaakapitu"/>
    <w:link w:val="Tekstpodstawowy2"/>
    <w:rsid w:val="00BF1762"/>
    <w:rPr>
      <w:rFonts w:ascii="Arial" w:eastAsia="Times New Roman" w:hAnsi="Arial" w:cs="Times New Roman"/>
      <w:szCs w:val="24"/>
      <w:lang w:eastAsia="pl-PL"/>
    </w:rPr>
  </w:style>
  <w:style w:type="paragraph" w:customStyle="1" w:styleId="Kolorowalistaakcent11">
    <w:name w:val="Kolorowa lista — akcent 11"/>
    <w:basedOn w:val="Normalny"/>
    <w:link w:val="Kolorowalistaakcent1Znak"/>
    <w:uiPriority w:val="34"/>
    <w:qFormat/>
    <w:rsid w:val="00BF1762"/>
    <w:pPr>
      <w:suppressAutoHyphens w:val="0"/>
      <w:ind w:left="708"/>
    </w:pPr>
    <w:rPr>
      <w:rFonts w:ascii="Book Antiqua" w:hAnsi="Book Antiqua"/>
      <w:sz w:val="22"/>
      <w:lang w:eastAsia="pl-PL"/>
    </w:rPr>
  </w:style>
  <w:style w:type="character" w:customStyle="1" w:styleId="Kolorowalistaakcent1Znak">
    <w:name w:val="Kolorowa lista — akcent 1 Znak"/>
    <w:link w:val="Kolorowalistaakcent11"/>
    <w:uiPriority w:val="34"/>
    <w:locked/>
    <w:rsid w:val="00BF1762"/>
    <w:rPr>
      <w:rFonts w:ascii="Book Antiqua" w:eastAsia="Times New Roman" w:hAnsi="Book Antiqua" w:cs="Times New Roman"/>
      <w:szCs w:val="24"/>
      <w:lang w:eastAsia="pl-PL"/>
    </w:rPr>
  </w:style>
  <w:style w:type="character" w:customStyle="1" w:styleId="Hyperlink0">
    <w:name w:val="Hyperlink.0"/>
    <w:basedOn w:val="Domylnaczcionkaakapitu"/>
    <w:rsid w:val="00BF1762"/>
  </w:style>
  <w:style w:type="character" w:customStyle="1" w:styleId="Brak">
    <w:name w:val="Brak"/>
    <w:rsid w:val="00BF1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y@modr.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5503</Words>
  <Characters>33022</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Wierzbicka</dc:creator>
  <cp:keywords/>
  <dc:description/>
  <cp:lastModifiedBy>Agnieszka Wierzbicka</cp:lastModifiedBy>
  <cp:revision>9</cp:revision>
  <cp:lastPrinted>2024-01-18T07:32:00Z</cp:lastPrinted>
  <dcterms:created xsi:type="dcterms:W3CDTF">2025-08-06T08:50:00Z</dcterms:created>
  <dcterms:modified xsi:type="dcterms:W3CDTF">2025-08-07T05:46:00Z</dcterms:modified>
</cp:coreProperties>
</file>